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710D4" w14:textId="77777777" w:rsidR="00FA1DB9" w:rsidRDefault="00FA1DB9" w:rsidP="00B137F8">
      <w:pPr>
        <w:rPr>
          <w:rFonts w:ascii="Verdana" w:hAnsi="Verdana" w:cstheme="minorHAnsi"/>
          <w:b/>
          <w:sz w:val="18"/>
          <w:szCs w:val="18"/>
        </w:rPr>
      </w:pPr>
      <w:r>
        <w:rPr>
          <w:rFonts w:ascii="Verdana" w:hAnsi="Verdana" w:cstheme="minorHAnsi"/>
          <w:b/>
          <w:sz w:val="18"/>
          <w:szCs w:val="18"/>
        </w:rPr>
        <w:t xml:space="preserve">                                            </w:t>
      </w:r>
    </w:p>
    <w:p w14:paraId="06CFA867" w14:textId="5D91F55E" w:rsidR="00B137F8" w:rsidRDefault="00FA1DB9" w:rsidP="00B137F8">
      <w:pPr>
        <w:rPr>
          <w:rFonts w:asciiTheme="minorHAnsi" w:hAnsiTheme="minorHAnsi" w:cstheme="minorHAnsi"/>
          <w:sz w:val="20"/>
        </w:rPr>
      </w:pPr>
      <w:r>
        <w:rPr>
          <w:rFonts w:ascii="Verdana" w:hAnsi="Verdana" w:cstheme="minorHAnsi"/>
          <w:b/>
          <w:sz w:val="18"/>
          <w:szCs w:val="18"/>
        </w:rPr>
        <w:t xml:space="preserve">                                            </w:t>
      </w:r>
      <w:r w:rsidRPr="00EF77FC">
        <w:rPr>
          <w:rFonts w:ascii="Verdana" w:hAnsi="Verdana" w:cstheme="minorHAnsi"/>
          <w:b/>
          <w:sz w:val="18"/>
          <w:szCs w:val="18"/>
        </w:rPr>
        <w:t>ZAŁĄCZNIK NR 6 DO SWZ – WYKAZ WYKONANYCH ZAMÓWIEŃ</w:t>
      </w: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F742FE" w:rsidRDefault="00EC7687" w:rsidP="00345526">
            <w:pPr>
              <w:ind w:right="28"/>
              <w:jc w:val="left"/>
              <w:rPr>
                <w:rFonts w:ascii="Verdana" w:hAnsi="Verdana" w:cstheme="minorHAnsi"/>
                <w:b/>
                <w:i/>
                <w:iCs/>
                <w:sz w:val="16"/>
                <w:szCs w:val="16"/>
                <w:u w:val="single"/>
              </w:rPr>
            </w:pPr>
            <w:r w:rsidRPr="00F742FE">
              <w:rPr>
                <w:rFonts w:ascii="Verdana" w:hAnsi="Verdana" w:cstheme="minorHAnsi"/>
                <w:b/>
                <w:i/>
                <w:iCs/>
                <w:sz w:val="16"/>
                <w:szCs w:val="16"/>
                <w:u w:val="single"/>
              </w:rPr>
              <w:t>Wykonawca</w:t>
            </w:r>
          </w:p>
          <w:p w14:paraId="06AF82C5" w14:textId="77777777" w:rsidR="00EC7687" w:rsidRPr="00F742FE" w:rsidRDefault="00EC7687" w:rsidP="00345526">
            <w:pPr>
              <w:ind w:right="28"/>
              <w:jc w:val="left"/>
              <w:rPr>
                <w:rFonts w:ascii="Verdana" w:hAnsi="Verdana" w:cstheme="minorHAnsi"/>
                <w:sz w:val="16"/>
                <w:szCs w:val="16"/>
              </w:rPr>
            </w:pPr>
          </w:p>
          <w:p w14:paraId="16387C43" w14:textId="77777777" w:rsidR="00EC7687" w:rsidRPr="00F742FE" w:rsidRDefault="00EC7687" w:rsidP="00345526">
            <w:pPr>
              <w:ind w:right="28"/>
              <w:jc w:val="center"/>
              <w:rPr>
                <w:rFonts w:ascii="Verdana" w:hAnsi="Verdana" w:cstheme="minorHAnsi"/>
                <w:sz w:val="16"/>
                <w:szCs w:val="16"/>
              </w:rPr>
            </w:pPr>
            <w:r w:rsidRPr="00F742FE">
              <w:rPr>
                <w:rFonts w:ascii="Verdana" w:hAnsi="Verdana" w:cstheme="minorHAnsi"/>
                <w:sz w:val="16"/>
                <w:szCs w:val="16"/>
              </w:rPr>
              <w:t>…………………………………………………</w:t>
            </w:r>
          </w:p>
          <w:p w14:paraId="1003CEC4" w14:textId="3BB1C55C" w:rsidR="00EC7687" w:rsidRPr="00F742FE" w:rsidRDefault="000370E7" w:rsidP="00345526">
            <w:pPr>
              <w:ind w:right="28"/>
              <w:jc w:val="center"/>
              <w:rPr>
                <w:rFonts w:ascii="Verdana" w:hAnsi="Verdana" w:cstheme="minorHAnsi"/>
                <w:sz w:val="16"/>
                <w:szCs w:val="16"/>
              </w:rPr>
            </w:pPr>
            <w:r>
              <w:rPr>
                <w:rFonts w:ascii="Verdana" w:hAnsi="Verdana" w:cstheme="minorHAnsi"/>
                <w:sz w:val="16"/>
                <w:szCs w:val="16"/>
              </w:rPr>
              <w:t>………………………………………………</w:t>
            </w:r>
          </w:p>
          <w:p w14:paraId="7D1FE00F" w14:textId="77777777" w:rsidR="00EC7687" w:rsidRPr="00F742FE" w:rsidRDefault="00EC7687" w:rsidP="00345526">
            <w:pPr>
              <w:ind w:right="28"/>
              <w:jc w:val="center"/>
              <w:rPr>
                <w:rFonts w:ascii="Verdana" w:hAnsi="Verdana" w:cstheme="minorHAnsi"/>
                <w:i/>
                <w:sz w:val="16"/>
                <w:szCs w:val="16"/>
              </w:rPr>
            </w:pPr>
            <w:r w:rsidRPr="00F742FE">
              <w:rPr>
                <w:rFonts w:ascii="Verdana" w:hAnsi="Verdana" w:cstheme="minorHAnsi"/>
                <w:i/>
                <w:sz w:val="16"/>
                <w:szCs w:val="16"/>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F742FE" w:rsidRDefault="00EC7687" w:rsidP="00345526">
            <w:pPr>
              <w:spacing w:line="360" w:lineRule="auto"/>
              <w:rPr>
                <w:rFonts w:ascii="Verdana" w:eastAsiaTheme="majorEastAsia" w:hAnsi="Verdana" w:cstheme="minorHAnsi"/>
                <w:b/>
                <w:i/>
                <w:iCs/>
                <w:sz w:val="16"/>
                <w:szCs w:val="16"/>
                <w:u w:val="single"/>
              </w:rPr>
            </w:pPr>
            <w:r w:rsidRPr="00F742FE">
              <w:rPr>
                <w:rFonts w:ascii="Verdana" w:eastAsiaTheme="majorEastAsia" w:hAnsi="Verdana" w:cstheme="minorHAnsi"/>
                <w:b/>
                <w:i/>
                <w:iCs/>
                <w:sz w:val="16"/>
                <w:szCs w:val="16"/>
                <w:u w:val="single"/>
              </w:rPr>
              <w:t xml:space="preserve">Zamawiający </w:t>
            </w:r>
          </w:p>
          <w:p w14:paraId="4EC4F135" w14:textId="77777777"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PGE Dystrybucja S.A.</w:t>
            </w:r>
          </w:p>
          <w:p w14:paraId="7466680D" w14:textId="77777777" w:rsidR="00EC7687" w:rsidRPr="00F742FE" w:rsidRDefault="00EC7687" w:rsidP="00345526">
            <w:pPr>
              <w:spacing w:before="120" w:after="120" w:line="240" w:lineRule="auto"/>
              <w:contextualSpacing/>
              <w:jc w:val="center"/>
              <w:rPr>
                <w:rFonts w:ascii="Verdana" w:eastAsia="Calibri" w:hAnsi="Verdana" w:cstheme="minorHAnsi"/>
                <w:sz w:val="16"/>
                <w:szCs w:val="16"/>
              </w:rPr>
            </w:pPr>
            <w:r w:rsidRPr="00F742FE">
              <w:rPr>
                <w:rFonts w:ascii="Verdana" w:eastAsia="Calibri" w:hAnsi="Verdana" w:cstheme="minorHAnsi"/>
                <w:sz w:val="16"/>
                <w:szCs w:val="16"/>
              </w:rPr>
              <w:t>w imieniu i na rzecz której działa:</w:t>
            </w:r>
          </w:p>
          <w:p w14:paraId="17B2A6D9" w14:textId="0C714D56"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 xml:space="preserve">PGE Dystrybucja S.A. Oddział </w:t>
            </w:r>
            <w:r w:rsidR="00A417CF" w:rsidRPr="00F742FE">
              <w:rPr>
                <w:rFonts w:ascii="Verdana" w:eastAsia="Calibri" w:hAnsi="Verdana" w:cstheme="minorHAnsi"/>
                <w:b/>
                <w:sz w:val="16"/>
                <w:szCs w:val="16"/>
              </w:rPr>
              <w:t>Zamość</w:t>
            </w:r>
          </w:p>
          <w:p w14:paraId="0B494F22" w14:textId="301F788D" w:rsidR="00EC7687" w:rsidRPr="009D4FC0" w:rsidRDefault="00A417CF" w:rsidP="009D4FC0">
            <w:pPr>
              <w:spacing w:before="120" w:after="120" w:line="240" w:lineRule="auto"/>
              <w:contextualSpacing/>
              <w:jc w:val="center"/>
              <w:rPr>
                <w:rFonts w:asciiTheme="minorHAnsi" w:eastAsia="Calibri" w:hAnsiTheme="minorHAnsi" w:cstheme="minorHAnsi"/>
                <w:b/>
                <w:color w:val="000000"/>
                <w:sz w:val="20"/>
              </w:rPr>
            </w:pPr>
            <w:r w:rsidRPr="00F742FE">
              <w:rPr>
                <w:rFonts w:ascii="Verdana" w:eastAsia="Calibri" w:hAnsi="Verdana" w:cstheme="minorHAnsi"/>
                <w:b/>
                <w:color w:val="000000"/>
                <w:sz w:val="16"/>
                <w:szCs w:val="16"/>
              </w:rPr>
              <w:t>ul. Koźmiana 1</w:t>
            </w:r>
            <w:r w:rsidR="009D4FC0" w:rsidRPr="00F742FE">
              <w:rPr>
                <w:rFonts w:ascii="Verdana" w:eastAsia="Calibri" w:hAnsi="Verdana" w:cstheme="minorHAnsi"/>
                <w:b/>
                <w:color w:val="000000"/>
                <w:sz w:val="16"/>
                <w:szCs w:val="16"/>
              </w:rPr>
              <w:t xml:space="preserve">, </w:t>
            </w:r>
            <w:r w:rsidRPr="00F742FE">
              <w:rPr>
                <w:rFonts w:ascii="Verdana" w:eastAsia="Calibri" w:hAnsi="Verdana" w:cstheme="minorHAnsi"/>
                <w:b/>
                <w:color w:val="000000"/>
                <w:sz w:val="16"/>
                <w:szCs w:val="16"/>
              </w:rPr>
              <w:t>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2BEA41E" w14:textId="6C978AE7" w:rsidR="00B137F8" w:rsidRPr="00EF77FC" w:rsidRDefault="005B1ED0" w:rsidP="00005787">
      <w:pPr>
        <w:spacing w:line="240" w:lineRule="auto"/>
        <w:jc w:val="center"/>
        <w:rPr>
          <w:rFonts w:ascii="Verdana" w:hAnsi="Verdana" w:cstheme="minorHAnsi"/>
          <w:b/>
          <w:sz w:val="18"/>
          <w:szCs w:val="18"/>
        </w:rPr>
      </w:pPr>
      <w:r w:rsidRPr="00EF77FC">
        <w:rPr>
          <w:rFonts w:ascii="Verdana" w:hAnsi="Verdana" w:cstheme="minorHAnsi"/>
          <w:b/>
          <w:sz w:val="18"/>
          <w:szCs w:val="18"/>
        </w:rPr>
        <w:t xml:space="preserve">WYKAZ WYKONANYCH </w:t>
      </w:r>
      <w:r w:rsidR="00E130E3" w:rsidRPr="00EF77FC">
        <w:rPr>
          <w:rFonts w:ascii="Verdana" w:hAnsi="Verdana" w:cstheme="minorHAnsi"/>
          <w:b/>
          <w:sz w:val="18"/>
          <w:szCs w:val="18"/>
        </w:rPr>
        <w:t>ZAMÓWIEŃ</w:t>
      </w:r>
      <w:r w:rsidRPr="00EF77FC">
        <w:rPr>
          <w:rFonts w:ascii="Verdana" w:hAnsi="Verdana" w:cstheme="minorHAnsi"/>
          <w:b/>
          <w:sz w:val="18"/>
          <w:szCs w:val="18"/>
        </w:rPr>
        <w:t xml:space="preserve"> </w:t>
      </w:r>
    </w:p>
    <w:p w14:paraId="1AD8AF27" w14:textId="77777777" w:rsidR="003A6457" w:rsidRPr="00EF77FC" w:rsidRDefault="003A6457" w:rsidP="00B137F8">
      <w:pPr>
        <w:rPr>
          <w:rFonts w:ascii="Verdana" w:hAnsi="Verdana" w:cstheme="minorHAnsi"/>
          <w:sz w:val="18"/>
          <w:szCs w:val="18"/>
        </w:rPr>
      </w:pPr>
    </w:p>
    <w:p w14:paraId="3D994F01" w14:textId="37C20A25" w:rsidR="000370E7" w:rsidRPr="00EF77FC" w:rsidRDefault="00B137F8" w:rsidP="00EF77FC">
      <w:pPr>
        <w:ind w:left="-170"/>
        <w:rPr>
          <w:rFonts w:ascii="Verdana" w:eastAsia="Calibri" w:hAnsi="Verdana" w:cstheme="minorHAnsi"/>
          <w:b/>
          <w:bCs/>
          <w:sz w:val="18"/>
          <w:szCs w:val="18"/>
        </w:rPr>
      </w:pPr>
      <w:r w:rsidRPr="00EF77FC">
        <w:rPr>
          <w:rFonts w:ascii="Verdana" w:hAnsi="Verdana" w:cstheme="minorHAnsi"/>
          <w:sz w:val="18"/>
          <w:szCs w:val="18"/>
          <w:lang w:eastAsia="pl-PL"/>
        </w:rPr>
        <w:t xml:space="preserve">Składając Ofertę w postępowaniu zakupowym </w:t>
      </w:r>
      <w:r w:rsidR="00DA5698" w:rsidRPr="00EF77FC">
        <w:rPr>
          <w:rFonts w:ascii="Verdana" w:hAnsi="Verdana" w:cstheme="minorHAnsi"/>
          <w:sz w:val="18"/>
          <w:szCs w:val="18"/>
          <w:lang w:eastAsia="pl-PL"/>
        </w:rPr>
        <w:t xml:space="preserve">nr </w:t>
      </w:r>
      <w:r w:rsidR="006251EB" w:rsidRPr="006251EB">
        <w:rPr>
          <w:rFonts w:ascii="Verdana" w:hAnsi="Verdana" w:cstheme="minorHAnsi"/>
          <w:b/>
          <w:sz w:val="18"/>
          <w:szCs w:val="18"/>
          <w:lang w:eastAsia="pl-PL"/>
        </w:rPr>
        <w:t>POST/DYS/OZ/GZ/00207/2026</w:t>
      </w:r>
      <w:r w:rsidR="006251EB">
        <w:rPr>
          <w:rFonts w:ascii="Verdana" w:hAnsi="Verdana" w:cstheme="minorHAnsi"/>
          <w:b/>
          <w:sz w:val="18"/>
          <w:szCs w:val="18"/>
          <w:lang w:eastAsia="pl-PL"/>
        </w:rPr>
        <w:t xml:space="preserve"> </w:t>
      </w:r>
      <w:r w:rsidRPr="00EF77FC">
        <w:rPr>
          <w:rFonts w:ascii="Verdana" w:hAnsi="Verdana" w:cstheme="minorHAnsi"/>
          <w:sz w:val="18"/>
          <w:szCs w:val="18"/>
          <w:lang w:eastAsia="pl-PL"/>
        </w:rPr>
        <w:t xml:space="preserve">prowadzonym w trybie przetargu nieograniczonego </w:t>
      </w:r>
      <w:r w:rsidR="00DB01FF" w:rsidRPr="00EF77FC">
        <w:rPr>
          <w:rFonts w:ascii="Verdana" w:hAnsi="Verdana" w:cstheme="minorHAnsi"/>
          <w:sz w:val="18"/>
          <w:szCs w:val="18"/>
          <w:lang w:eastAsia="pl-PL"/>
        </w:rPr>
        <w:t>pn</w:t>
      </w:r>
      <w:r w:rsidR="00502D19" w:rsidRPr="00EF77FC">
        <w:rPr>
          <w:rFonts w:ascii="Verdana" w:hAnsi="Verdana" w:cstheme="minorHAnsi"/>
          <w:sz w:val="18"/>
          <w:szCs w:val="18"/>
          <w:lang w:eastAsia="pl-PL"/>
        </w:rPr>
        <w:t xml:space="preserve">. </w:t>
      </w:r>
      <w:r w:rsidR="006251EB" w:rsidRPr="006251EB">
        <w:rPr>
          <w:rFonts w:ascii="Verdana" w:eastAsia="Calibri" w:hAnsi="Verdana" w:cstheme="minorHAnsi"/>
          <w:b/>
          <w:bCs/>
          <w:sz w:val="18"/>
          <w:szCs w:val="18"/>
        </w:rPr>
        <w:t xml:space="preserve">Przyłączenie 3 podmiotów na terenie RE Tomaszów Lub. i RE Zamość (Tomaszów Lub., Poturzyn, </w:t>
      </w:r>
      <w:proofErr w:type="spellStart"/>
      <w:r w:rsidR="006251EB" w:rsidRPr="006251EB">
        <w:rPr>
          <w:rFonts w:ascii="Verdana" w:eastAsia="Calibri" w:hAnsi="Verdana" w:cstheme="minorHAnsi"/>
          <w:b/>
          <w:bCs/>
          <w:sz w:val="18"/>
          <w:szCs w:val="18"/>
        </w:rPr>
        <w:t>Zaburze</w:t>
      </w:r>
      <w:proofErr w:type="spellEnd"/>
      <w:r w:rsidR="006251EB" w:rsidRPr="006251EB">
        <w:rPr>
          <w:rFonts w:ascii="Verdana" w:eastAsia="Calibri" w:hAnsi="Verdana" w:cstheme="minorHAnsi"/>
          <w:b/>
          <w:bCs/>
          <w:sz w:val="18"/>
          <w:szCs w:val="18"/>
        </w:rPr>
        <w:t xml:space="preserve">), realizowane w systemie „zaprojektuj i zbuduj”: cz. 1- elektrownia fotowoltaiczna w m. Tomaszów Lub., dz. nr 10/3, 11, 12, 13, 243/3, cz. 2 - farma fotowoltaiczna „Poturzyn 1”, dz. nr 22/2 w m. Poturzyn, gm. Telatyn, cz. 3 - zakład produkcyjny – </w:t>
      </w:r>
      <w:proofErr w:type="spellStart"/>
      <w:r w:rsidR="006251EB" w:rsidRPr="006251EB">
        <w:rPr>
          <w:rFonts w:ascii="Verdana" w:eastAsia="Calibri" w:hAnsi="Verdana" w:cstheme="minorHAnsi"/>
          <w:b/>
          <w:bCs/>
          <w:sz w:val="18"/>
          <w:szCs w:val="18"/>
        </w:rPr>
        <w:t>Peleciarnia</w:t>
      </w:r>
      <w:proofErr w:type="spellEnd"/>
      <w:r w:rsidR="006251EB" w:rsidRPr="006251EB">
        <w:rPr>
          <w:rFonts w:ascii="Verdana" w:eastAsia="Calibri" w:hAnsi="Verdana" w:cstheme="minorHAnsi"/>
          <w:b/>
          <w:bCs/>
          <w:sz w:val="18"/>
          <w:szCs w:val="18"/>
        </w:rPr>
        <w:t xml:space="preserve">, dz. nr 237/1 w m. </w:t>
      </w:r>
      <w:proofErr w:type="spellStart"/>
      <w:r w:rsidR="006251EB" w:rsidRPr="006251EB">
        <w:rPr>
          <w:rFonts w:ascii="Verdana" w:eastAsia="Calibri" w:hAnsi="Verdana" w:cstheme="minorHAnsi"/>
          <w:b/>
          <w:bCs/>
          <w:sz w:val="18"/>
          <w:szCs w:val="18"/>
        </w:rPr>
        <w:t>Zaburze</w:t>
      </w:r>
      <w:proofErr w:type="spellEnd"/>
      <w:r w:rsidR="006251EB" w:rsidRPr="006251EB">
        <w:rPr>
          <w:rFonts w:ascii="Verdana" w:eastAsia="Calibri" w:hAnsi="Verdana" w:cstheme="minorHAnsi"/>
          <w:b/>
          <w:bCs/>
          <w:sz w:val="18"/>
          <w:szCs w:val="18"/>
        </w:rPr>
        <w:t>, gm. Radecznica</w:t>
      </w:r>
      <w:r w:rsidR="006251EB">
        <w:rPr>
          <w:rFonts w:ascii="Verdana" w:eastAsia="Calibri" w:hAnsi="Verdana" w:cstheme="minorHAnsi"/>
          <w:b/>
          <w:bCs/>
          <w:sz w:val="18"/>
          <w:szCs w:val="18"/>
        </w:rPr>
        <w:t xml:space="preserve">, </w:t>
      </w:r>
      <w:r w:rsidR="00C85082" w:rsidRPr="00EF77FC">
        <w:rPr>
          <w:rFonts w:ascii="Verdana" w:hAnsi="Verdana" w:cstheme="minorHAnsi"/>
          <w:sz w:val="18"/>
          <w:szCs w:val="18"/>
          <w:lang w:eastAsia="pl-PL"/>
        </w:rPr>
        <w:t>oświadczamy,</w:t>
      </w:r>
      <w:r w:rsidR="008B5FA5" w:rsidRPr="00EF77FC">
        <w:rPr>
          <w:rFonts w:ascii="Verdana" w:hAnsi="Verdana" w:cstheme="minorHAnsi"/>
          <w:sz w:val="18"/>
          <w:szCs w:val="18"/>
          <w:lang w:eastAsia="pl-PL"/>
        </w:rPr>
        <w:t xml:space="preserve"> </w:t>
      </w:r>
      <w:r w:rsidR="00C85082" w:rsidRPr="00EF77FC">
        <w:rPr>
          <w:rFonts w:ascii="Verdana" w:hAnsi="Verdana" w:cstheme="minorHAnsi"/>
          <w:bCs/>
          <w:sz w:val="18"/>
          <w:szCs w:val="18"/>
          <w:lang w:eastAsia="pl-PL"/>
        </w:rPr>
        <w:t xml:space="preserve">że </w:t>
      </w:r>
      <w:r w:rsidRPr="00EF77FC">
        <w:rPr>
          <w:rFonts w:ascii="Verdana" w:hAnsi="Verdana" w:cstheme="minorHAnsi"/>
          <w:sz w:val="18"/>
          <w:szCs w:val="18"/>
          <w:lang w:eastAsia="pl-PL"/>
        </w:rPr>
        <w:t xml:space="preserve">w okresie ostatnich </w:t>
      </w:r>
      <w:r w:rsidR="00F23F8A">
        <w:rPr>
          <w:rFonts w:ascii="Verdana" w:hAnsi="Verdana" w:cstheme="minorHAnsi"/>
          <w:b/>
          <w:sz w:val="18"/>
          <w:szCs w:val="18"/>
          <w:lang w:eastAsia="pl-PL"/>
        </w:rPr>
        <w:t>5</w:t>
      </w:r>
      <w:r w:rsidR="001B417C" w:rsidRPr="00EF77FC">
        <w:rPr>
          <w:rFonts w:ascii="Verdana" w:hAnsi="Verdana" w:cstheme="minorHAnsi"/>
          <w:b/>
          <w:sz w:val="18"/>
          <w:szCs w:val="18"/>
          <w:lang w:eastAsia="pl-PL"/>
        </w:rPr>
        <w:t xml:space="preserve"> lat </w:t>
      </w:r>
      <w:r w:rsidRPr="00EF77FC">
        <w:rPr>
          <w:rFonts w:ascii="Verdana" w:hAnsi="Verdana" w:cstheme="minorHAnsi"/>
          <w:sz w:val="18"/>
          <w:szCs w:val="18"/>
          <w:lang w:eastAsia="pl-PL"/>
        </w:rPr>
        <w:t xml:space="preserve">przed upływem terminu składania Ofert wykonaliśmy następujące </w:t>
      </w:r>
      <w:r w:rsidR="001B56CC" w:rsidRPr="00EF77FC">
        <w:rPr>
          <w:rFonts w:ascii="Verdana" w:hAnsi="Verdana" w:cstheme="minorHAnsi"/>
          <w:sz w:val="18"/>
          <w:szCs w:val="18"/>
          <w:lang w:eastAsia="pl-PL"/>
        </w:rPr>
        <w:t>zamówienia</w:t>
      </w:r>
      <w:r w:rsidR="00AC272D" w:rsidRPr="00EF77FC">
        <w:rPr>
          <w:rFonts w:ascii="Verdana" w:hAnsi="Verdana" w:cstheme="minorHAnsi"/>
          <w:sz w:val="18"/>
          <w:szCs w:val="18"/>
        </w:rPr>
        <w:t>.</w:t>
      </w:r>
    </w:p>
    <w:p w14:paraId="49284FDB" w14:textId="77777777" w:rsidR="004E526F" w:rsidRDefault="004E526F" w:rsidP="003D3A4B">
      <w:pPr>
        <w:spacing w:after="120"/>
        <w:rPr>
          <w:rFonts w:ascii="Verdana" w:hAnsi="Verdana" w:cstheme="minorHAnsi"/>
          <w:b/>
          <w:color w:val="FF0000"/>
          <w:sz w:val="18"/>
          <w:szCs w:val="18"/>
        </w:rPr>
      </w:pPr>
    </w:p>
    <w:p w14:paraId="5D9C9AC7" w14:textId="1F48DBE3" w:rsidR="00656DDF" w:rsidRPr="00D935C4" w:rsidRDefault="00656DDF" w:rsidP="004E526F">
      <w:pPr>
        <w:spacing w:after="120"/>
        <w:ind w:left="-142"/>
        <w:rPr>
          <w:rFonts w:ascii="Verdana" w:hAnsi="Verdana" w:cstheme="minorHAnsi"/>
          <w:b/>
          <w:color w:val="FF0000"/>
          <w:sz w:val="18"/>
          <w:szCs w:val="18"/>
        </w:rPr>
      </w:pPr>
      <w:r w:rsidRPr="00656DDF">
        <w:rPr>
          <w:rFonts w:ascii="Verdana" w:hAnsi="Verdana" w:cstheme="minorHAnsi"/>
          <w:b/>
          <w:color w:val="FF0000"/>
          <w:sz w:val="18"/>
          <w:szCs w:val="18"/>
        </w:rPr>
        <w:t>Dotyczy Części postępowania nr .........</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F742FE"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F742FE" w:rsidRDefault="001B56CC" w:rsidP="005B1ED0">
            <w:pPr>
              <w:jc w:val="center"/>
              <w:rPr>
                <w:rFonts w:ascii="Verdana" w:hAnsi="Verdana" w:cstheme="minorHAnsi"/>
                <w:b/>
                <w:sz w:val="18"/>
                <w:szCs w:val="18"/>
              </w:rPr>
            </w:pPr>
            <w:r w:rsidRPr="00F742FE">
              <w:rPr>
                <w:rFonts w:ascii="Verdana" w:hAnsi="Verdana" w:cstheme="minorHAnsi"/>
                <w:b/>
                <w:sz w:val="18"/>
                <w:szCs w:val="18"/>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691634" w:rsidRDefault="001B56CC" w:rsidP="005B1ED0">
            <w:pPr>
              <w:jc w:val="center"/>
              <w:rPr>
                <w:rFonts w:ascii="Verdana" w:hAnsi="Verdana" w:cstheme="minorHAnsi"/>
                <w:b/>
                <w:sz w:val="16"/>
                <w:szCs w:val="16"/>
              </w:rPr>
            </w:pPr>
          </w:p>
          <w:p w14:paraId="7C3485A8" w14:textId="7875D463" w:rsidR="001B56CC" w:rsidRPr="00691634" w:rsidRDefault="001B56CC" w:rsidP="005B1ED0">
            <w:pPr>
              <w:spacing w:line="240" w:lineRule="auto"/>
              <w:jc w:val="center"/>
              <w:rPr>
                <w:rFonts w:ascii="Verdana" w:hAnsi="Verdana" w:cstheme="minorHAnsi"/>
                <w:b/>
                <w:sz w:val="14"/>
                <w:szCs w:val="14"/>
              </w:rPr>
            </w:pPr>
            <w:r w:rsidRPr="00691634">
              <w:rPr>
                <w:rFonts w:ascii="Verdana" w:hAnsi="Verdana" w:cstheme="minorHAnsi"/>
                <w:b/>
                <w:sz w:val="14"/>
                <w:szCs w:val="14"/>
              </w:rPr>
              <w:t>Przedmiot zamówienia</w:t>
            </w:r>
          </w:p>
          <w:p w14:paraId="7F008D80" w14:textId="77777777" w:rsidR="001B56CC" w:rsidRPr="00691634" w:rsidRDefault="001B56CC" w:rsidP="005B1ED0">
            <w:pPr>
              <w:spacing w:line="240" w:lineRule="auto"/>
              <w:jc w:val="center"/>
              <w:rPr>
                <w:rFonts w:ascii="Verdana" w:hAnsi="Verdana" w:cstheme="minorHAnsi"/>
                <w:b/>
                <w:sz w:val="16"/>
                <w:szCs w:val="16"/>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691634" w:rsidRDefault="001B56CC" w:rsidP="005B1ED0">
            <w:pPr>
              <w:jc w:val="center"/>
              <w:rPr>
                <w:rFonts w:ascii="Verdana" w:hAnsi="Verdana" w:cstheme="minorHAnsi"/>
                <w:b/>
                <w:sz w:val="14"/>
                <w:szCs w:val="14"/>
              </w:rPr>
            </w:pPr>
            <w:r w:rsidRPr="00691634">
              <w:rPr>
                <w:rFonts w:ascii="Verdana" w:hAnsi="Verdana" w:cstheme="minorHAnsi"/>
                <w:b/>
                <w:sz w:val="14"/>
                <w:szCs w:val="14"/>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691634" w:rsidRDefault="001B56CC" w:rsidP="005B1ED0">
            <w:pPr>
              <w:jc w:val="center"/>
              <w:rPr>
                <w:rFonts w:ascii="Verdana" w:hAnsi="Verdana" w:cstheme="minorHAnsi"/>
                <w:b/>
                <w:sz w:val="16"/>
                <w:szCs w:val="16"/>
              </w:rPr>
            </w:pPr>
          </w:p>
          <w:p w14:paraId="0C151A18" w14:textId="1E49E955" w:rsidR="001B56CC" w:rsidRPr="00691634" w:rsidRDefault="008037AE" w:rsidP="008037AE">
            <w:pPr>
              <w:jc w:val="center"/>
              <w:rPr>
                <w:rFonts w:ascii="Verdana" w:hAnsi="Verdana" w:cstheme="minorHAnsi"/>
                <w:b/>
                <w:sz w:val="14"/>
                <w:szCs w:val="14"/>
              </w:rPr>
            </w:pPr>
            <w:r w:rsidRPr="00691634">
              <w:rPr>
                <w:rFonts w:ascii="Verdana" w:hAnsi="Verdana" w:cstheme="minorHAnsi"/>
                <w:b/>
                <w:sz w:val="14"/>
                <w:szCs w:val="14"/>
              </w:rPr>
              <w:t>Wartość zrealizowanych usług</w:t>
            </w:r>
            <w:r w:rsidR="001B56CC" w:rsidRPr="00691634">
              <w:rPr>
                <w:rFonts w:ascii="Verdana" w:hAnsi="Verdana" w:cstheme="minorHAnsi"/>
                <w:b/>
                <w:sz w:val="14"/>
                <w:szCs w:val="14"/>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691634" w:rsidRDefault="001B56CC" w:rsidP="001B56CC">
            <w:pPr>
              <w:jc w:val="center"/>
              <w:rPr>
                <w:rFonts w:ascii="Verdana" w:hAnsi="Verdana" w:cstheme="minorHAnsi"/>
                <w:b/>
                <w:sz w:val="14"/>
                <w:szCs w:val="14"/>
              </w:rPr>
            </w:pPr>
            <w:r w:rsidRPr="00691634">
              <w:rPr>
                <w:rFonts w:ascii="Verdana" w:hAnsi="Verdana" w:cstheme="minorHAnsi"/>
                <w:b/>
                <w:sz w:val="14"/>
                <w:szCs w:val="14"/>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691634" w:rsidRDefault="001B56CC" w:rsidP="005B1ED0">
            <w:pPr>
              <w:spacing w:line="240" w:lineRule="auto"/>
              <w:jc w:val="center"/>
              <w:rPr>
                <w:rFonts w:ascii="Verdana" w:hAnsi="Verdana" w:cstheme="minorHAnsi"/>
                <w:b/>
                <w:sz w:val="14"/>
                <w:szCs w:val="14"/>
                <w:lang w:eastAsia="pl-PL"/>
              </w:rPr>
            </w:pPr>
            <w:r w:rsidRPr="00691634">
              <w:rPr>
                <w:rFonts w:ascii="Verdana" w:hAnsi="Verdana" w:cstheme="minorHAnsi"/>
                <w:b/>
                <w:sz w:val="14"/>
                <w:szCs w:val="14"/>
                <w:lang w:eastAsia="pl-PL"/>
              </w:rPr>
              <w:t>Nazwa Odbiorcy</w:t>
            </w:r>
          </w:p>
          <w:p w14:paraId="6A95D445" w14:textId="61DB8590" w:rsidR="001B56CC" w:rsidRPr="00691634" w:rsidRDefault="001B56CC" w:rsidP="005B1ED0">
            <w:pPr>
              <w:spacing w:line="240" w:lineRule="auto"/>
              <w:jc w:val="center"/>
              <w:rPr>
                <w:rFonts w:ascii="Verdana" w:hAnsi="Verdana" w:cstheme="minorHAnsi"/>
                <w:i/>
                <w:sz w:val="16"/>
                <w:szCs w:val="16"/>
                <w:lang w:eastAsia="pl-PL"/>
              </w:rPr>
            </w:pPr>
            <w:r w:rsidRPr="00691634">
              <w:rPr>
                <w:rFonts w:ascii="Verdana" w:hAnsi="Verdana" w:cstheme="minorHAnsi"/>
                <w:i/>
                <w:sz w:val="14"/>
                <w:szCs w:val="14"/>
                <w:lang w:eastAsia="pl-PL"/>
              </w:rPr>
              <w:t>(wraz z adresem i nr telefonu)</w:t>
            </w:r>
          </w:p>
        </w:tc>
      </w:tr>
      <w:tr w:rsidR="001B56CC" w:rsidRPr="00F742FE" w14:paraId="56A7B3D4" w14:textId="77777777" w:rsidTr="00AC272D">
        <w:trPr>
          <w:trHeight w:val="504"/>
          <w:tblHeader/>
        </w:trPr>
        <w:tc>
          <w:tcPr>
            <w:tcW w:w="568" w:type="dxa"/>
            <w:vMerge/>
            <w:tcBorders>
              <w:left w:val="single" w:sz="4" w:space="0" w:color="auto"/>
            </w:tcBorders>
            <w:vAlign w:val="center"/>
          </w:tcPr>
          <w:p w14:paraId="61DA00CA" w14:textId="77777777" w:rsidR="001B56CC" w:rsidRPr="00F742FE" w:rsidRDefault="001B56CC" w:rsidP="005B1ED0">
            <w:pPr>
              <w:jc w:val="center"/>
              <w:rPr>
                <w:rFonts w:ascii="Verdana" w:hAnsi="Verdana" w:cstheme="minorHAnsi"/>
                <w:i/>
                <w:sz w:val="18"/>
                <w:szCs w:val="18"/>
              </w:rPr>
            </w:pPr>
          </w:p>
        </w:tc>
        <w:tc>
          <w:tcPr>
            <w:tcW w:w="1304" w:type="dxa"/>
            <w:vMerge/>
            <w:tcBorders>
              <w:top w:val="nil"/>
              <w:right w:val="single" w:sz="4" w:space="0" w:color="auto"/>
            </w:tcBorders>
            <w:vAlign w:val="center"/>
          </w:tcPr>
          <w:p w14:paraId="035D32B5" w14:textId="77777777" w:rsidR="001B56CC" w:rsidRPr="00F742FE" w:rsidRDefault="001B56CC" w:rsidP="005B1ED0">
            <w:pPr>
              <w:jc w:val="center"/>
              <w:rPr>
                <w:rFonts w:ascii="Verdana" w:hAnsi="Verdana" w:cstheme="minorHAnsi"/>
                <w:i/>
                <w:sz w:val="18"/>
                <w:szCs w:val="18"/>
              </w:rPr>
            </w:pPr>
          </w:p>
        </w:tc>
        <w:tc>
          <w:tcPr>
            <w:tcW w:w="1560" w:type="dxa"/>
            <w:vMerge/>
            <w:vAlign w:val="center"/>
          </w:tcPr>
          <w:p w14:paraId="28EC5FAB" w14:textId="77777777" w:rsidR="001B56CC" w:rsidRPr="00F742FE" w:rsidRDefault="001B56CC" w:rsidP="005B1ED0">
            <w:pPr>
              <w:jc w:val="center"/>
              <w:rPr>
                <w:rFonts w:ascii="Verdana" w:hAnsi="Verdana" w:cstheme="minorHAnsi"/>
                <w:i/>
                <w:sz w:val="18"/>
                <w:szCs w:val="18"/>
              </w:rPr>
            </w:pPr>
          </w:p>
        </w:tc>
        <w:tc>
          <w:tcPr>
            <w:tcW w:w="1560" w:type="dxa"/>
            <w:vMerge/>
          </w:tcPr>
          <w:p w14:paraId="296EFDC1" w14:textId="5F7865F5" w:rsidR="001B56CC" w:rsidRPr="00F742FE" w:rsidRDefault="001B56CC" w:rsidP="005B1ED0">
            <w:pPr>
              <w:jc w:val="center"/>
              <w:rPr>
                <w:rFonts w:ascii="Verdana" w:hAnsi="Verdana" w:cstheme="minorHAnsi"/>
                <w:i/>
                <w:sz w:val="18"/>
                <w:szCs w:val="18"/>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68DFD46E" w14:textId="7A668A44"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1719AC74" w14:textId="77777777"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F742FE" w:rsidRDefault="001B56CC" w:rsidP="005B1ED0">
            <w:pPr>
              <w:jc w:val="center"/>
              <w:rPr>
                <w:rFonts w:ascii="Verdana" w:hAnsi="Verdana" w:cstheme="minorHAnsi"/>
                <w:i/>
                <w:sz w:val="18"/>
                <w:szCs w:val="18"/>
              </w:rPr>
            </w:pPr>
          </w:p>
        </w:tc>
      </w:tr>
      <w:tr w:rsidR="001B56CC" w:rsidRPr="00F742FE" w14:paraId="7675C95A" w14:textId="77777777" w:rsidTr="00AC272D">
        <w:trPr>
          <w:trHeight w:val="843"/>
        </w:trPr>
        <w:tc>
          <w:tcPr>
            <w:tcW w:w="568" w:type="dxa"/>
            <w:vAlign w:val="center"/>
          </w:tcPr>
          <w:p w14:paraId="7AAAB67C" w14:textId="52464DB3" w:rsidR="001B56CC"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1</w:t>
            </w:r>
          </w:p>
        </w:tc>
        <w:tc>
          <w:tcPr>
            <w:tcW w:w="1304" w:type="dxa"/>
            <w:tcBorders>
              <w:right w:val="single" w:sz="4" w:space="0" w:color="auto"/>
            </w:tcBorders>
            <w:vAlign w:val="center"/>
          </w:tcPr>
          <w:p w14:paraId="0227B786" w14:textId="77777777" w:rsidR="001B56CC" w:rsidRPr="00F742FE" w:rsidRDefault="001B56CC" w:rsidP="0049200F">
            <w:pPr>
              <w:spacing w:before="120"/>
              <w:jc w:val="center"/>
              <w:rPr>
                <w:rFonts w:ascii="Verdana" w:hAnsi="Verdana" w:cstheme="minorHAnsi"/>
                <w:sz w:val="18"/>
                <w:szCs w:val="18"/>
              </w:rPr>
            </w:pPr>
          </w:p>
        </w:tc>
        <w:tc>
          <w:tcPr>
            <w:tcW w:w="1560" w:type="dxa"/>
            <w:vAlign w:val="center"/>
          </w:tcPr>
          <w:p w14:paraId="2D9157F4" w14:textId="77777777" w:rsidR="001B56CC" w:rsidRPr="00F742FE" w:rsidRDefault="001B56CC"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8B8488D" w14:textId="0F1ED9AC" w:rsidR="001B56CC" w:rsidRPr="00F742FE" w:rsidRDefault="001B56CC"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F742FE" w:rsidRDefault="001B56CC"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F742FE" w:rsidRDefault="001B56CC"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F742FE" w:rsidRDefault="001B56CC" w:rsidP="0049200F">
            <w:pPr>
              <w:spacing w:before="120"/>
              <w:jc w:val="center"/>
              <w:rPr>
                <w:rFonts w:ascii="Verdana" w:hAnsi="Verdana" w:cstheme="minorHAnsi"/>
                <w:sz w:val="18"/>
                <w:szCs w:val="18"/>
              </w:rPr>
            </w:pPr>
          </w:p>
        </w:tc>
      </w:tr>
      <w:tr w:rsidR="00AC272D" w:rsidRPr="00F742FE" w14:paraId="110458DD" w14:textId="77777777" w:rsidTr="00AC272D">
        <w:trPr>
          <w:trHeight w:val="843"/>
        </w:trPr>
        <w:tc>
          <w:tcPr>
            <w:tcW w:w="568" w:type="dxa"/>
            <w:vAlign w:val="center"/>
          </w:tcPr>
          <w:p w14:paraId="69EFB029" w14:textId="228746BF"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2</w:t>
            </w:r>
          </w:p>
        </w:tc>
        <w:tc>
          <w:tcPr>
            <w:tcW w:w="1304" w:type="dxa"/>
            <w:tcBorders>
              <w:right w:val="single" w:sz="4" w:space="0" w:color="auto"/>
            </w:tcBorders>
            <w:vAlign w:val="center"/>
          </w:tcPr>
          <w:p w14:paraId="2B460DE8"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39903E2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6DADDCF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4204199F"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257D3B0"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E60C221" w14:textId="77777777" w:rsidR="00AC272D" w:rsidRPr="00F742FE" w:rsidRDefault="00AC272D" w:rsidP="0049200F">
            <w:pPr>
              <w:spacing w:before="120"/>
              <w:jc w:val="center"/>
              <w:rPr>
                <w:rFonts w:ascii="Verdana" w:hAnsi="Verdana" w:cstheme="minorHAnsi"/>
                <w:sz w:val="18"/>
                <w:szCs w:val="18"/>
              </w:rPr>
            </w:pPr>
          </w:p>
        </w:tc>
      </w:tr>
      <w:tr w:rsidR="00AC272D" w:rsidRPr="00F742FE" w14:paraId="6B3E660F" w14:textId="77777777" w:rsidTr="00AC272D">
        <w:trPr>
          <w:trHeight w:val="843"/>
        </w:trPr>
        <w:tc>
          <w:tcPr>
            <w:tcW w:w="568" w:type="dxa"/>
            <w:vAlign w:val="center"/>
          </w:tcPr>
          <w:p w14:paraId="17FA8879" w14:textId="749B9878"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3</w:t>
            </w:r>
          </w:p>
        </w:tc>
        <w:tc>
          <w:tcPr>
            <w:tcW w:w="1304" w:type="dxa"/>
            <w:tcBorders>
              <w:right w:val="single" w:sz="4" w:space="0" w:color="auto"/>
            </w:tcBorders>
            <w:vAlign w:val="center"/>
          </w:tcPr>
          <w:p w14:paraId="01523EDD"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4B42518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A3F103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705F2284"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CBC15CC"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69CDFB2" w14:textId="77777777" w:rsidR="00AC272D" w:rsidRPr="00F742FE" w:rsidRDefault="00AC272D" w:rsidP="0049200F">
            <w:pPr>
              <w:spacing w:before="120"/>
              <w:jc w:val="center"/>
              <w:rPr>
                <w:rFonts w:ascii="Verdana" w:hAnsi="Verdana" w:cstheme="minorHAnsi"/>
                <w:sz w:val="18"/>
                <w:szCs w:val="18"/>
              </w:rPr>
            </w:pPr>
          </w:p>
        </w:tc>
      </w:tr>
    </w:tbl>
    <w:p w14:paraId="0B0656EA" w14:textId="77777777" w:rsidR="005126E5" w:rsidRPr="00691634" w:rsidRDefault="00B137F8" w:rsidP="005126E5">
      <w:pPr>
        <w:spacing w:before="120"/>
        <w:ind w:left="-284" w:right="-569"/>
        <w:outlineLvl w:val="0"/>
        <w:rPr>
          <w:rFonts w:ascii="Verdana" w:hAnsi="Verdana" w:cstheme="minorHAnsi"/>
          <w:i/>
          <w:sz w:val="16"/>
          <w:szCs w:val="16"/>
        </w:rPr>
      </w:pPr>
      <w:r w:rsidRPr="00691634">
        <w:rPr>
          <w:rFonts w:ascii="Verdana" w:hAnsi="Verdana" w:cstheme="minorHAnsi"/>
          <w:i/>
          <w:sz w:val="16"/>
          <w:szCs w:val="16"/>
        </w:rPr>
        <w:t>UWAGA: Należy dostosować ilość wierszy do ilości wykazywanych za</w:t>
      </w:r>
      <w:r w:rsidR="00285FD6" w:rsidRPr="00691634">
        <w:rPr>
          <w:rFonts w:ascii="Verdana" w:hAnsi="Verdana" w:cstheme="minorHAnsi"/>
          <w:i/>
          <w:sz w:val="16"/>
          <w:szCs w:val="16"/>
        </w:rPr>
        <w:t>mówień</w:t>
      </w:r>
    </w:p>
    <w:p w14:paraId="18D4C64D" w14:textId="5D1BB547" w:rsidR="00B137F8" w:rsidRPr="00D87734" w:rsidRDefault="005B1ED0" w:rsidP="005126E5">
      <w:pPr>
        <w:spacing w:before="120"/>
        <w:ind w:left="-284" w:right="-569"/>
        <w:outlineLvl w:val="0"/>
        <w:rPr>
          <w:rFonts w:ascii="Verdana" w:hAnsi="Verdana" w:cstheme="minorHAnsi"/>
          <w:i/>
          <w:sz w:val="20"/>
        </w:rPr>
      </w:pPr>
      <w:r w:rsidRPr="00D87734">
        <w:rPr>
          <w:rFonts w:ascii="Verdana" w:hAnsi="Verdana" w:cstheme="minorHAnsi"/>
          <w:b/>
          <w:color w:val="FF0000"/>
          <w:sz w:val="20"/>
        </w:rPr>
        <w:t xml:space="preserve">Do niniejszego wykazu dołączamy dowody potwierdzające, że ww. </w:t>
      </w:r>
      <w:r w:rsidR="001B56CC" w:rsidRPr="00D87734">
        <w:rPr>
          <w:rFonts w:ascii="Verdana" w:hAnsi="Verdana" w:cstheme="minorHAnsi"/>
          <w:b/>
          <w:color w:val="FF0000"/>
          <w:sz w:val="20"/>
        </w:rPr>
        <w:t>zamówienia</w:t>
      </w:r>
      <w:r w:rsidRPr="00D87734">
        <w:rPr>
          <w:rFonts w:ascii="Verdana" w:hAnsi="Verdana" w:cstheme="minorHAnsi"/>
          <w:b/>
          <w:color w:val="FF0000"/>
          <w:sz w:val="20"/>
        </w:rPr>
        <w:t xml:space="preserve"> zostały wykonane należycie.</w:t>
      </w:r>
    </w:p>
    <w:p w14:paraId="35C83B56" w14:textId="77777777" w:rsidR="00B137F8" w:rsidRPr="00691634" w:rsidRDefault="00B137F8" w:rsidP="00B137F8">
      <w:pPr>
        <w:ind w:right="-993"/>
        <w:rPr>
          <w:rFonts w:asciiTheme="minorHAnsi" w:hAnsiTheme="minorHAnsi" w:cstheme="minorHAnsi"/>
          <w:sz w:val="16"/>
          <w:szCs w:val="16"/>
        </w:rPr>
      </w:pPr>
    </w:p>
    <w:p w14:paraId="5D991108" w14:textId="77777777" w:rsidR="00B137F8" w:rsidRPr="004B4556" w:rsidRDefault="00B137F8" w:rsidP="00B137F8">
      <w:pPr>
        <w:ind w:right="-993"/>
        <w:rPr>
          <w:rFonts w:asciiTheme="minorHAnsi" w:hAnsiTheme="minorHAnsi" w:cstheme="minorHAnsi"/>
          <w:sz w:val="20"/>
        </w:rPr>
      </w:pPr>
    </w:p>
    <w:p w14:paraId="30393135" w14:textId="77777777" w:rsidR="009D4FC0" w:rsidRDefault="009D4FC0" w:rsidP="008162DD">
      <w:pPr>
        <w:tabs>
          <w:tab w:val="left" w:pos="5362"/>
        </w:tabs>
        <w:spacing w:after="80" w:line="240" w:lineRule="exact"/>
        <w:ind w:left="4690" w:right="-993" w:firstLine="588"/>
        <w:jc w:val="left"/>
        <w:rPr>
          <w:rFonts w:asciiTheme="minorHAnsi" w:hAnsiTheme="minorHAnsi" w:cstheme="minorHAnsi"/>
          <w:sz w:val="20"/>
        </w:rPr>
      </w:pPr>
    </w:p>
    <w:p w14:paraId="21089097" w14:textId="71D269FE" w:rsidR="00703B45" w:rsidRPr="00F742FE" w:rsidRDefault="00B137F8" w:rsidP="008162DD">
      <w:pPr>
        <w:tabs>
          <w:tab w:val="left" w:pos="5362"/>
        </w:tabs>
        <w:spacing w:after="80" w:line="240" w:lineRule="exact"/>
        <w:ind w:left="4690" w:right="-993" w:firstLine="588"/>
        <w:jc w:val="left"/>
        <w:rPr>
          <w:rFonts w:ascii="Verdana" w:hAnsi="Verdana" w:cstheme="minorHAnsi"/>
          <w:sz w:val="14"/>
          <w:szCs w:val="14"/>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8162DD">
        <w:rPr>
          <w:rFonts w:asciiTheme="minorHAnsi" w:hAnsiTheme="minorHAnsi" w:cstheme="minorHAnsi"/>
          <w:sz w:val="20"/>
        </w:rPr>
        <w:t xml:space="preserve">            </w:t>
      </w:r>
      <w:r w:rsidR="00A442E3">
        <w:rPr>
          <w:rFonts w:asciiTheme="minorHAnsi" w:hAnsiTheme="minorHAnsi" w:cstheme="minorHAnsi"/>
          <w:sz w:val="20"/>
        </w:rPr>
        <w:tab/>
      </w:r>
      <w:bookmarkStart w:id="0" w:name="_Toc19182901"/>
      <w:bookmarkStart w:id="1" w:name="_Toc528334789"/>
      <w:bookmarkStart w:id="2" w:name="_Ref528247260"/>
      <w:r w:rsidR="00703B45" w:rsidRPr="00F742FE">
        <w:rPr>
          <w:rFonts w:ascii="Verdana" w:hAnsi="Verdana" w:cstheme="minorHAnsi"/>
          <w:sz w:val="14"/>
          <w:szCs w:val="14"/>
        </w:rPr>
        <w:t>.....................................</w:t>
      </w:r>
      <w:r w:rsidR="008162DD" w:rsidRPr="00F742FE">
        <w:rPr>
          <w:rFonts w:ascii="Verdana" w:hAnsi="Verdana" w:cstheme="minorHAnsi"/>
          <w:sz w:val="14"/>
          <w:szCs w:val="14"/>
        </w:rPr>
        <w:t>..........</w:t>
      </w:r>
      <w:r w:rsidR="00703B45" w:rsidRPr="00F742FE">
        <w:rPr>
          <w:rFonts w:ascii="Verdana" w:hAnsi="Verdana" w:cstheme="minorHAnsi"/>
          <w:sz w:val="14"/>
          <w:szCs w:val="14"/>
        </w:rPr>
        <w:t>...................................</w:t>
      </w:r>
    </w:p>
    <w:p w14:paraId="609FBACF" w14:textId="37ADC6C8" w:rsidR="00703B45" w:rsidRPr="00F742FE" w:rsidRDefault="00F742FE" w:rsidP="008162DD">
      <w:pPr>
        <w:spacing w:line="240" w:lineRule="auto"/>
        <w:ind w:left="5398" w:right="68" w:hanging="153"/>
        <w:jc w:val="center"/>
        <w:rPr>
          <w:rFonts w:ascii="Verdana" w:hAnsi="Verdana" w:cstheme="minorHAnsi"/>
          <w:i/>
          <w:sz w:val="14"/>
          <w:szCs w:val="14"/>
        </w:rPr>
      </w:pPr>
      <w:r>
        <w:rPr>
          <w:rFonts w:ascii="Verdana" w:hAnsi="Verdana" w:cstheme="minorHAnsi"/>
          <w:i/>
          <w:sz w:val="14"/>
          <w:szCs w:val="14"/>
        </w:rPr>
        <w:t xml:space="preserve">      </w:t>
      </w:r>
      <w:r w:rsidR="00703B45" w:rsidRPr="00F742FE">
        <w:rPr>
          <w:rFonts w:ascii="Verdana" w:hAnsi="Verdana" w:cstheme="minorHAnsi"/>
          <w:i/>
          <w:sz w:val="14"/>
          <w:szCs w:val="14"/>
        </w:rPr>
        <w:t>Data i podpisy osób uprawnionych do składania</w:t>
      </w:r>
    </w:p>
    <w:p w14:paraId="0E6E6BD0" w14:textId="26E96423" w:rsidR="00703B45" w:rsidRPr="00F742FE" w:rsidRDefault="00703B45" w:rsidP="008162DD">
      <w:pPr>
        <w:spacing w:line="240" w:lineRule="auto"/>
        <w:ind w:left="5398" w:right="68" w:hanging="153"/>
        <w:jc w:val="center"/>
        <w:rPr>
          <w:rFonts w:ascii="Verdana" w:hAnsi="Verdana" w:cstheme="minorHAnsi"/>
          <w:i/>
          <w:sz w:val="14"/>
          <w:szCs w:val="14"/>
        </w:rPr>
      </w:pPr>
      <w:r w:rsidRPr="00F742FE">
        <w:rPr>
          <w:rFonts w:ascii="Verdana" w:hAnsi="Verdana" w:cstheme="minorHAnsi"/>
          <w:i/>
          <w:sz w:val="14"/>
          <w:szCs w:val="14"/>
        </w:rPr>
        <w:t>oświadczeń woli w imieniu Wykonawcy</w:t>
      </w:r>
    </w:p>
    <w:bookmarkEnd w:id="0"/>
    <w:bookmarkEnd w:id="1"/>
    <w:bookmarkEnd w:id="2"/>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FA1DB9">
      <w:headerReference w:type="default" r:id="rId13"/>
      <w:footerReference w:type="default" r:id="rId14"/>
      <w:headerReference w:type="first" r:id="rId15"/>
      <w:pgSz w:w="11906" w:h="16838" w:code="9"/>
      <w:pgMar w:top="1525" w:right="1418" w:bottom="964" w:left="1531" w:header="68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B1BAF" w14:textId="77777777" w:rsidR="00C86F38" w:rsidRDefault="00C86F38" w:rsidP="004A302B">
      <w:pPr>
        <w:spacing w:line="240" w:lineRule="auto"/>
      </w:pPr>
      <w:r>
        <w:separator/>
      </w:r>
    </w:p>
  </w:endnote>
  <w:endnote w:type="continuationSeparator" w:id="0">
    <w:p w14:paraId="307456FA" w14:textId="77777777" w:rsidR="00C86F38" w:rsidRDefault="00C86F3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E18F0">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E18F0">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ABBE3" w14:textId="77777777" w:rsidR="00C86F38" w:rsidRDefault="00C86F38" w:rsidP="004A302B">
      <w:pPr>
        <w:spacing w:line="240" w:lineRule="auto"/>
      </w:pPr>
      <w:r>
        <w:separator/>
      </w:r>
    </w:p>
  </w:footnote>
  <w:footnote w:type="continuationSeparator" w:id="0">
    <w:p w14:paraId="13BB6706" w14:textId="77777777" w:rsidR="00C86F38" w:rsidRDefault="00C86F3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39EC1" w14:textId="440D2A7D" w:rsidR="006B15A9" w:rsidRPr="002A3BD1" w:rsidRDefault="006B15A9" w:rsidP="006B15A9">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6432" behindDoc="0" locked="0" layoutInCell="1" allowOverlap="1" wp14:anchorId="6F41F3FD" wp14:editId="503A272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21A34">
      <w:rPr>
        <w:rFonts w:ascii="Verdana" w:hAnsi="Verdana"/>
        <w:sz w:val="14"/>
        <w:szCs w:val="14"/>
      </w:rPr>
      <w:t xml:space="preserve">  </w:t>
    </w:r>
    <w:r w:rsidRPr="002A3BD1">
      <w:rPr>
        <w:rFonts w:ascii="Verdana" w:hAnsi="Verdana"/>
        <w:sz w:val="14"/>
        <w:szCs w:val="14"/>
      </w:rPr>
      <w:t xml:space="preserve">Specyfikacja Warunków Zamówienia (SWZ)                                                                                                         </w:t>
    </w:r>
  </w:p>
  <w:p w14:paraId="0CFF5046" w14:textId="6AAFD711" w:rsidR="008A2988" w:rsidRDefault="006251EB" w:rsidP="006251EB">
    <w:pPr>
      <w:pStyle w:val="Nagwek"/>
    </w:pPr>
    <w:r w:rsidRPr="006251EB">
      <w:rPr>
        <w:rFonts w:ascii="Verdana" w:hAnsi="Verdana"/>
        <w:sz w:val="14"/>
        <w:szCs w:val="14"/>
      </w:rPr>
      <w:t>POST/DYS/OZ/GZ/00207/2026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667E07"/>
    <w:multiLevelType w:val="multilevel"/>
    <w:tmpl w:val="5FF251C2"/>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strike w:val="0"/>
        <w:color w:val="000000" w:themeColor="text1"/>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719082288">
    <w:abstractNumId w:val="4"/>
  </w:num>
  <w:num w:numId="2" w16cid:durableId="1825858135">
    <w:abstractNumId w:val="6"/>
  </w:num>
  <w:num w:numId="3" w16cid:durableId="2124379163">
    <w:abstractNumId w:val="7"/>
  </w:num>
  <w:num w:numId="4" w16cid:durableId="118303032">
    <w:abstractNumId w:val="8"/>
  </w:num>
  <w:num w:numId="5" w16cid:durableId="184444781">
    <w:abstractNumId w:val="3"/>
  </w:num>
  <w:num w:numId="6" w16cid:durableId="2071922904">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787"/>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ACA"/>
    <w:rsid w:val="0001784E"/>
    <w:rsid w:val="00017CEA"/>
    <w:rsid w:val="0002064D"/>
    <w:rsid w:val="00020792"/>
    <w:rsid w:val="00020F62"/>
    <w:rsid w:val="000239B3"/>
    <w:rsid w:val="00023EDE"/>
    <w:rsid w:val="00025FE0"/>
    <w:rsid w:val="00026072"/>
    <w:rsid w:val="000272CF"/>
    <w:rsid w:val="000273E9"/>
    <w:rsid w:val="00031ABB"/>
    <w:rsid w:val="00032E9D"/>
    <w:rsid w:val="000339B0"/>
    <w:rsid w:val="00034466"/>
    <w:rsid w:val="0003633A"/>
    <w:rsid w:val="000370E7"/>
    <w:rsid w:val="0004020B"/>
    <w:rsid w:val="00040735"/>
    <w:rsid w:val="0004075E"/>
    <w:rsid w:val="00040E3C"/>
    <w:rsid w:val="0004124A"/>
    <w:rsid w:val="00041656"/>
    <w:rsid w:val="00041920"/>
    <w:rsid w:val="000419EA"/>
    <w:rsid w:val="00042822"/>
    <w:rsid w:val="0004293D"/>
    <w:rsid w:val="0004451E"/>
    <w:rsid w:val="00044543"/>
    <w:rsid w:val="0004486D"/>
    <w:rsid w:val="00044F7C"/>
    <w:rsid w:val="00046549"/>
    <w:rsid w:val="00046D7B"/>
    <w:rsid w:val="00047E9F"/>
    <w:rsid w:val="00050E52"/>
    <w:rsid w:val="00051197"/>
    <w:rsid w:val="000518A3"/>
    <w:rsid w:val="000532AE"/>
    <w:rsid w:val="00055178"/>
    <w:rsid w:val="00056DB4"/>
    <w:rsid w:val="00057E00"/>
    <w:rsid w:val="000606DA"/>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B94"/>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742"/>
    <w:rsid w:val="000B7143"/>
    <w:rsid w:val="000B7764"/>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DF0"/>
    <w:rsid w:val="000E1EA0"/>
    <w:rsid w:val="000E3A9E"/>
    <w:rsid w:val="000E46E2"/>
    <w:rsid w:val="000E5D5A"/>
    <w:rsid w:val="000E76A0"/>
    <w:rsid w:val="000E7C91"/>
    <w:rsid w:val="000F0FF6"/>
    <w:rsid w:val="000F3815"/>
    <w:rsid w:val="000F5593"/>
    <w:rsid w:val="000F58B6"/>
    <w:rsid w:val="000F5D37"/>
    <w:rsid w:val="000F64E3"/>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C39"/>
    <w:rsid w:val="001212B3"/>
    <w:rsid w:val="001222FD"/>
    <w:rsid w:val="001228DC"/>
    <w:rsid w:val="00122C4C"/>
    <w:rsid w:val="0012465E"/>
    <w:rsid w:val="0012511B"/>
    <w:rsid w:val="00126621"/>
    <w:rsid w:val="001270AE"/>
    <w:rsid w:val="00127AE7"/>
    <w:rsid w:val="00131A23"/>
    <w:rsid w:val="001324E6"/>
    <w:rsid w:val="001325C6"/>
    <w:rsid w:val="001355C1"/>
    <w:rsid w:val="00137254"/>
    <w:rsid w:val="001402AB"/>
    <w:rsid w:val="001407D1"/>
    <w:rsid w:val="00145336"/>
    <w:rsid w:val="00145825"/>
    <w:rsid w:val="001472A2"/>
    <w:rsid w:val="00150013"/>
    <w:rsid w:val="0015105D"/>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97761"/>
    <w:rsid w:val="001A0AD4"/>
    <w:rsid w:val="001A23D7"/>
    <w:rsid w:val="001A269F"/>
    <w:rsid w:val="001A33A9"/>
    <w:rsid w:val="001A3840"/>
    <w:rsid w:val="001A4CE9"/>
    <w:rsid w:val="001A65A8"/>
    <w:rsid w:val="001A70C2"/>
    <w:rsid w:val="001A78F7"/>
    <w:rsid w:val="001B087C"/>
    <w:rsid w:val="001B0A76"/>
    <w:rsid w:val="001B22DF"/>
    <w:rsid w:val="001B24CC"/>
    <w:rsid w:val="001B2B26"/>
    <w:rsid w:val="001B396C"/>
    <w:rsid w:val="001B3E7F"/>
    <w:rsid w:val="001B417C"/>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41C"/>
    <w:rsid w:val="002073F1"/>
    <w:rsid w:val="00211C1B"/>
    <w:rsid w:val="002124EA"/>
    <w:rsid w:val="0021629D"/>
    <w:rsid w:val="00216F55"/>
    <w:rsid w:val="0021765C"/>
    <w:rsid w:val="002215AA"/>
    <w:rsid w:val="00221F2B"/>
    <w:rsid w:val="00222F9F"/>
    <w:rsid w:val="002230B5"/>
    <w:rsid w:val="002240E4"/>
    <w:rsid w:val="00224766"/>
    <w:rsid w:val="00224BA8"/>
    <w:rsid w:val="00224F23"/>
    <w:rsid w:val="00225315"/>
    <w:rsid w:val="00226040"/>
    <w:rsid w:val="00226CF8"/>
    <w:rsid w:val="00231021"/>
    <w:rsid w:val="00231BF0"/>
    <w:rsid w:val="00232266"/>
    <w:rsid w:val="002330DA"/>
    <w:rsid w:val="0023336C"/>
    <w:rsid w:val="002337D5"/>
    <w:rsid w:val="00233C69"/>
    <w:rsid w:val="00234000"/>
    <w:rsid w:val="002342F7"/>
    <w:rsid w:val="002355BB"/>
    <w:rsid w:val="002369B6"/>
    <w:rsid w:val="00240E10"/>
    <w:rsid w:val="00242653"/>
    <w:rsid w:val="00243D0F"/>
    <w:rsid w:val="002441E1"/>
    <w:rsid w:val="00244260"/>
    <w:rsid w:val="00245F53"/>
    <w:rsid w:val="00247908"/>
    <w:rsid w:val="0024792E"/>
    <w:rsid w:val="002511EE"/>
    <w:rsid w:val="00251AFB"/>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549"/>
    <w:rsid w:val="002B5817"/>
    <w:rsid w:val="002B62C6"/>
    <w:rsid w:val="002B6F98"/>
    <w:rsid w:val="002B7808"/>
    <w:rsid w:val="002B7865"/>
    <w:rsid w:val="002C107F"/>
    <w:rsid w:val="002C3573"/>
    <w:rsid w:val="002C4AB5"/>
    <w:rsid w:val="002C565B"/>
    <w:rsid w:val="002C62F5"/>
    <w:rsid w:val="002C6CE5"/>
    <w:rsid w:val="002C7E68"/>
    <w:rsid w:val="002D1886"/>
    <w:rsid w:val="002D431C"/>
    <w:rsid w:val="002D58A4"/>
    <w:rsid w:val="002D6DB5"/>
    <w:rsid w:val="002E2F38"/>
    <w:rsid w:val="002E39C6"/>
    <w:rsid w:val="002E4B11"/>
    <w:rsid w:val="002E5592"/>
    <w:rsid w:val="002E561D"/>
    <w:rsid w:val="002E5638"/>
    <w:rsid w:val="002E65B2"/>
    <w:rsid w:val="002E69CF"/>
    <w:rsid w:val="002E7764"/>
    <w:rsid w:val="002E78F5"/>
    <w:rsid w:val="002F0EF7"/>
    <w:rsid w:val="002F167E"/>
    <w:rsid w:val="002F1A37"/>
    <w:rsid w:val="002F1A99"/>
    <w:rsid w:val="002F24E7"/>
    <w:rsid w:val="002F399A"/>
    <w:rsid w:val="002F3A74"/>
    <w:rsid w:val="002F3D50"/>
    <w:rsid w:val="002F401A"/>
    <w:rsid w:val="002F4ACE"/>
    <w:rsid w:val="002F6FB8"/>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2B47"/>
    <w:rsid w:val="00325F85"/>
    <w:rsid w:val="00326EE7"/>
    <w:rsid w:val="00327148"/>
    <w:rsid w:val="0033270E"/>
    <w:rsid w:val="00333C26"/>
    <w:rsid w:val="00334A4C"/>
    <w:rsid w:val="00335483"/>
    <w:rsid w:val="003354D2"/>
    <w:rsid w:val="00335E18"/>
    <w:rsid w:val="003365A0"/>
    <w:rsid w:val="00337033"/>
    <w:rsid w:val="00337F58"/>
    <w:rsid w:val="00340759"/>
    <w:rsid w:val="003416DA"/>
    <w:rsid w:val="00341A18"/>
    <w:rsid w:val="00341AAC"/>
    <w:rsid w:val="00345B10"/>
    <w:rsid w:val="003472D6"/>
    <w:rsid w:val="00350BB2"/>
    <w:rsid w:val="00350D63"/>
    <w:rsid w:val="00350E02"/>
    <w:rsid w:val="0035205E"/>
    <w:rsid w:val="003524DB"/>
    <w:rsid w:val="00352BC4"/>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07D7"/>
    <w:rsid w:val="00374571"/>
    <w:rsid w:val="00374CA5"/>
    <w:rsid w:val="00375E4D"/>
    <w:rsid w:val="003766F7"/>
    <w:rsid w:val="0037675D"/>
    <w:rsid w:val="00377017"/>
    <w:rsid w:val="0038146C"/>
    <w:rsid w:val="00383177"/>
    <w:rsid w:val="0038440E"/>
    <w:rsid w:val="00385471"/>
    <w:rsid w:val="0038622B"/>
    <w:rsid w:val="003868FF"/>
    <w:rsid w:val="003874AF"/>
    <w:rsid w:val="003876F1"/>
    <w:rsid w:val="0039187A"/>
    <w:rsid w:val="00392A83"/>
    <w:rsid w:val="00393905"/>
    <w:rsid w:val="00394E31"/>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0091"/>
    <w:rsid w:val="003C1023"/>
    <w:rsid w:val="003C27F0"/>
    <w:rsid w:val="003C2B99"/>
    <w:rsid w:val="003C2FD0"/>
    <w:rsid w:val="003C39BE"/>
    <w:rsid w:val="003C547E"/>
    <w:rsid w:val="003C64D8"/>
    <w:rsid w:val="003C7649"/>
    <w:rsid w:val="003C7A3B"/>
    <w:rsid w:val="003C7F7D"/>
    <w:rsid w:val="003D3A4B"/>
    <w:rsid w:val="003D482E"/>
    <w:rsid w:val="003D495E"/>
    <w:rsid w:val="003D4C53"/>
    <w:rsid w:val="003D58B2"/>
    <w:rsid w:val="003D6001"/>
    <w:rsid w:val="003D640B"/>
    <w:rsid w:val="003D6F63"/>
    <w:rsid w:val="003D7BC9"/>
    <w:rsid w:val="003D7F46"/>
    <w:rsid w:val="003E0C0F"/>
    <w:rsid w:val="003E107C"/>
    <w:rsid w:val="003E3C9A"/>
    <w:rsid w:val="003E6756"/>
    <w:rsid w:val="003E760F"/>
    <w:rsid w:val="003F31AB"/>
    <w:rsid w:val="003F474E"/>
    <w:rsid w:val="003F4B5A"/>
    <w:rsid w:val="003F4BE5"/>
    <w:rsid w:val="003F6611"/>
    <w:rsid w:val="003F6C86"/>
    <w:rsid w:val="003F702A"/>
    <w:rsid w:val="003F7938"/>
    <w:rsid w:val="00402D6C"/>
    <w:rsid w:val="00403077"/>
    <w:rsid w:val="00406A25"/>
    <w:rsid w:val="00407783"/>
    <w:rsid w:val="004105E9"/>
    <w:rsid w:val="00412994"/>
    <w:rsid w:val="00412E59"/>
    <w:rsid w:val="004134E4"/>
    <w:rsid w:val="004138CC"/>
    <w:rsid w:val="00414B45"/>
    <w:rsid w:val="00414D79"/>
    <w:rsid w:val="00415DEF"/>
    <w:rsid w:val="00417649"/>
    <w:rsid w:val="0042201D"/>
    <w:rsid w:val="00422A14"/>
    <w:rsid w:val="00424019"/>
    <w:rsid w:val="00424039"/>
    <w:rsid w:val="00424458"/>
    <w:rsid w:val="0042597D"/>
    <w:rsid w:val="0042678F"/>
    <w:rsid w:val="00431240"/>
    <w:rsid w:val="00431F11"/>
    <w:rsid w:val="004324F9"/>
    <w:rsid w:val="00434676"/>
    <w:rsid w:val="00434782"/>
    <w:rsid w:val="0043615D"/>
    <w:rsid w:val="004364BD"/>
    <w:rsid w:val="00441640"/>
    <w:rsid w:val="004416C5"/>
    <w:rsid w:val="0044403C"/>
    <w:rsid w:val="0044467A"/>
    <w:rsid w:val="00444E99"/>
    <w:rsid w:val="00446AD8"/>
    <w:rsid w:val="00446BFC"/>
    <w:rsid w:val="00447B2C"/>
    <w:rsid w:val="00447F18"/>
    <w:rsid w:val="00450155"/>
    <w:rsid w:val="00450710"/>
    <w:rsid w:val="00451434"/>
    <w:rsid w:val="00453FF7"/>
    <w:rsid w:val="00454EA7"/>
    <w:rsid w:val="00456A89"/>
    <w:rsid w:val="00456D9B"/>
    <w:rsid w:val="00457F7E"/>
    <w:rsid w:val="004603F4"/>
    <w:rsid w:val="00461844"/>
    <w:rsid w:val="00461E6E"/>
    <w:rsid w:val="0046209E"/>
    <w:rsid w:val="004620F8"/>
    <w:rsid w:val="004635A6"/>
    <w:rsid w:val="00464543"/>
    <w:rsid w:val="00465B31"/>
    <w:rsid w:val="00465EA3"/>
    <w:rsid w:val="004672FC"/>
    <w:rsid w:val="00467DA9"/>
    <w:rsid w:val="0047096D"/>
    <w:rsid w:val="00471571"/>
    <w:rsid w:val="00471E73"/>
    <w:rsid w:val="004723E9"/>
    <w:rsid w:val="00474A5B"/>
    <w:rsid w:val="00474FC5"/>
    <w:rsid w:val="00475757"/>
    <w:rsid w:val="00477D82"/>
    <w:rsid w:val="0048421D"/>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ED5"/>
    <w:rsid w:val="004B5230"/>
    <w:rsid w:val="004B5F30"/>
    <w:rsid w:val="004B6A92"/>
    <w:rsid w:val="004B78BB"/>
    <w:rsid w:val="004B7BF7"/>
    <w:rsid w:val="004B7C5F"/>
    <w:rsid w:val="004C009E"/>
    <w:rsid w:val="004C1C4B"/>
    <w:rsid w:val="004C339D"/>
    <w:rsid w:val="004C4633"/>
    <w:rsid w:val="004C485B"/>
    <w:rsid w:val="004C4A0D"/>
    <w:rsid w:val="004C5E08"/>
    <w:rsid w:val="004D17D7"/>
    <w:rsid w:val="004D29D4"/>
    <w:rsid w:val="004D324D"/>
    <w:rsid w:val="004D3DF7"/>
    <w:rsid w:val="004D5611"/>
    <w:rsid w:val="004D5FFD"/>
    <w:rsid w:val="004D64B6"/>
    <w:rsid w:val="004D6AB7"/>
    <w:rsid w:val="004D7365"/>
    <w:rsid w:val="004E2057"/>
    <w:rsid w:val="004E29F0"/>
    <w:rsid w:val="004E41B6"/>
    <w:rsid w:val="004E4323"/>
    <w:rsid w:val="004E4393"/>
    <w:rsid w:val="004E48E9"/>
    <w:rsid w:val="004E4FF9"/>
    <w:rsid w:val="004E526F"/>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36F"/>
    <w:rsid w:val="0050273F"/>
    <w:rsid w:val="00502D19"/>
    <w:rsid w:val="00502D83"/>
    <w:rsid w:val="0050326B"/>
    <w:rsid w:val="00503485"/>
    <w:rsid w:val="005113C7"/>
    <w:rsid w:val="005126E5"/>
    <w:rsid w:val="00512BA4"/>
    <w:rsid w:val="0051539A"/>
    <w:rsid w:val="00515E39"/>
    <w:rsid w:val="00517D03"/>
    <w:rsid w:val="00517E8A"/>
    <w:rsid w:val="0052002C"/>
    <w:rsid w:val="005200CA"/>
    <w:rsid w:val="00520339"/>
    <w:rsid w:val="00520846"/>
    <w:rsid w:val="005216AC"/>
    <w:rsid w:val="00522178"/>
    <w:rsid w:val="0052246F"/>
    <w:rsid w:val="00524108"/>
    <w:rsid w:val="00527036"/>
    <w:rsid w:val="00527343"/>
    <w:rsid w:val="00527EE9"/>
    <w:rsid w:val="005301AB"/>
    <w:rsid w:val="00532659"/>
    <w:rsid w:val="00533129"/>
    <w:rsid w:val="00533E90"/>
    <w:rsid w:val="00534AA5"/>
    <w:rsid w:val="0053751B"/>
    <w:rsid w:val="00537956"/>
    <w:rsid w:val="00537B55"/>
    <w:rsid w:val="00540974"/>
    <w:rsid w:val="00540CDC"/>
    <w:rsid w:val="00541F0C"/>
    <w:rsid w:val="005434FF"/>
    <w:rsid w:val="00543F7C"/>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1F1"/>
    <w:rsid w:val="00582E5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A3B"/>
    <w:rsid w:val="005B6BED"/>
    <w:rsid w:val="005C18BB"/>
    <w:rsid w:val="005C1E38"/>
    <w:rsid w:val="005C23BF"/>
    <w:rsid w:val="005C318B"/>
    <w:rsid w:val="005C489F"/>
    <w:rsid w:val="005C583C"/>
    <w:rsid w:val="005C58F1"/>
    <w:rsid w:val="005C68E6"/>
    <w:rsid w:val="005C6EDB"/>
    <w:rsid w:val="005C6FDB"/>
    <w:rsid w:val="005C72F1"/>
    <w:rsid w:val="005C7DC0"/>
    <w:rsid w:val="005D06F2"/>
    <w:rsid w:val="005D07E4"/>
    <w:rsid w:val="005D27C7"/>
    <w:rsid w:val="005D2A9E"/>
    <w:rsid w:val="005D3687"/>
    <w:rsid w:val="005D37C5"/>
    <w:rsid w:val="005D38A3"/>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07E"/>
    <w:rsid w:val="00600D6A"/>
    <w:rsid w:val="0060143F"/>
    <w:rsid w:val="00601EF6"/>
    <w:rsid w:val="00603E00"/>
    <w:rsid w:val="00604135"/>
    <w:rsid w:val="00605F3B"/>
    <w:rsid w:val="00606149"/>
    <w:rsid w:val="00606B27"/>
    <w:rsid w:val="006070A3"/>
    <w:rsid w:val="0061135A"/>
    <w:rsid w:val="0061269F"/>
    <w:rsid w:val="00612D80"/>
    <w:rsid w:val="0061432A"/>
    <w:rsid w:val="00615A31"/>
    <w:rsid w:val="00615E00"/>
    <w:rsid w:val="006161B7"/>
    <w:rsid w:val="00616F3C"/>
    <w:rsid w:val="00617104"/>
    <w:rsid w:val="00622AA9"/>
    <w:rsid w:val="00622E24"/>
    <w:rsid w:val="0062407D"/>
    <w:rsid w:val="00624653"/>
    <w:rsid w:val="006251EB"/>
    <w:rsid w:val="00625938"/>
    <w:rsid w:val="00626752"/>
    <w:rsid w:val="006272FB"/>
    <w:rsid w:val="0062749B"/>
    <w:rsid w:val="0062792A"/>
    <w:rsid w:val="00627B7D"/>
    <w:rsid w:val="006304A7"/>
    <w:rsid w:val="00631391"/>
    <w:rsid w:val="0063280A"/>
    <w:rsid w:val="00632B07"/>
    <w:rsid w:val="00632C23"/>
    <w:rsid w:val="00632F41"/>
    <w:rsid w:val="00633850"/>
    <w:rsid w:val="00633BBD"/>
    <w:rsid w:val="00637544"/>
    <w:rsid w:val="00640C71"/>
    <w:rsid w:val="00645623"/>
    <w:rsid w:val="0064713F"/>
    <w:rsid w:val="006504FF"/>
    <w:rsid w:val="0065074A"/>
    <w:rsid w:val="00650D35"/>
    <w:rsid w:val="00651CC4"/>
    <w:rsid w:val="006527F9"/>
    <w:rsid w:val="006534F2"/>
    <w:rsid w:val="006536DD"/>
    <w:rsid w:val="006537DA"/>
    <w:rsid w:val="006540CC"/>
    <w:rsid w:val="0065547D"/>
    <w:rsid w:val="00656B5A"/>
    <w:rsid w:val="00656DDF"/>
    <w:rsid w:val="00656E25"/>
    <w:rsid w:val="00657CE0"/>
    <w:rsid w:val="006600DF"/>
    <w:rsid w:val="006607AF"/>
    <w:rsid w:val="00662159"/>
    <w:rsid w:val="0066308D"/>
    <w:rsid w:val="006630B0"/>
    <w:rsid w:val="00663728"/>
    <w:rsid w:val="0066557A"/>
    <w:rsid w:val="00666793"/>
    <w:rsid w:val="0066696A"/>
    <w:rsid w:val="0066752C"/>
    <w:rsid w:val="00667625"/>
    <w:rsid w:val="00670205"/>
    <w:rsid w:val="00670A6B"/>
    <w:rsid w:val="0067145B"/>
    <w:rsid w:val="00673E6B"/>
    <w:rsid w:val="00674AFB"/>
    <w:rsid w:val="0067570D"/>
    <w:rsid w:val="00676D80"/>
    <w:rsid w:val="0067721F"/>
    <w:rsid w:val="006810E0"/>
    <w:rsid w:val="00681E01"/>
    <w:rsid w:val="00682A4B"/>
    <w:rsid w:val="00683D1F"/>
    <w:rsid w:val="00685B7C"/>
    <w:rsid w:val="0068638D"/>
    <w:rsid w:val="006868F1"/>
    <w:rsid w:val="00687290"/>
    <w:rsid w:val="00687695"/>
    <w:rsid w:val="006876EC"/>
    <w:rsid w:val="00687974"/>
    <w:rsid w:val="0069061E"/>
    <w:rsid w:val="00691634"/>
    <w:rsid w:val="00691B97"/>
    <w:rsid w:val="00692EDC"/>
    <w:rsid w:val="00693E6D"/>
    <w:rsid w:val="00694082"/>
    <w:rsid w:val="006943E3"/>
    <w:rsid w:val="0069462B"/>
    <w:rsid w:val="00694AC2"/>
    <w:rsid w:val="00696835"/>
    <w:rsid w:val="0069688C"/>
    <w:rsid w:val="00697668"/>
    <w:rsid w:val="006976F9"/>
    <w:rsid w:val="006A1242"/>
    <w:rsid w:val="006A26EF"/>
    <w:rsid w:val="006A28A2"/>
    <w:rsid w:val="006A3305"/>
    <w:rsid w:val="006A3621"/>
    <w:rsid w:val="006A3F7F"/>
    <w:rsid w:val="006A4A5A"/>
    <w:rsid w:val="006A5561"/>
    <w:rsid w:val="006A59F7"/>
    <w:rsid w:val="006B0C89"/>
    <w:rsid w:val="006B10B1"/>
    <w:rsid w:val="006B15A9"/>
    <w:rsid w:val="006B3F08"/>
    <w:rsid w:val="006B43F2"/>
    <w:rsid w:val="006B4440"/>
    <w:rsid w:val="006B46CD"/>
    <w:rsid w:val="006B7C73"/>
    <w:rsid w:val="006B7D80"/>
    <w:rsid w:val="006C0240"/>
    <w:rsid w:val="006C042A"/>
    <w:rsid w:val="006C32B1"/>
    <w:rsid w:val="006C32D7"/>
    <w:rsid w:val="006C33CB"/>
    <w:rsid w:val="006C4030"/>
    <w:rsid w:val="006C4B6B"/>
    <w:rsid w:val="006C55D8"/>
    <w:rsid w:val="006C63E4"/>
    <w:rsid w:val="006C6DDE"/>
    <w:rsid w:val="006D3DE6"/>
    <w:rsid w:val="006D5898"/>
    <w:rsid w:val="006D630C"/>
    <w:rsid w:val="006D75E6"/>
    <w:rsid w:val="006D77AB"/>
    <w:rsid w:val="006E09F7"/>
    <w:rsid w:val="006E25E8"/>
    <w:rsid w:val="006E349D"/>
    <w:rsid w:val="006E3EE2"/>
    <w:rsid w:val="006E56EB"/>
    <w:rsid w:val="006E5C2B"/>
    <w:rsid w:val="006E7435"/>
    <w:rsid w:val="006E7C7F"/>
    <w:rsid w:val="006F166E"/>
    <w:rsid w:val="006F2267"/>
    <w:rsid w:val="006F2D30"/>
    <w:rsid w:val="006F326D"/>
    <w:rsid w:val="006F53B0"/>
    <w:rsid w:val="006F6DF3"/>
    <w:rsid w:val="006F7229"/>
    <w:rsid w:val="00700206"/>
    <w:rsid w:val="007005DF"/>
    <w:rsid w:val="00700AFC"/>
    <w:rsid w:val="0070150B"/>
    <w:rsid w:val="00701610"/>
    <w:rsid w:val="00701F3D"/>
    <w:rsid w:val="00701FC4"/>
    <w:rsid w:val="00702D79"/>
    <w:rsid w:val="00703132"/>
    <w:rsid w:val="00703B45"/>
    <w:rsid w:val="00704769"/>
    <w:rsid w:val="00704AB7"/>
    <w:rsid w:val="00705B63"/>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168"/>
    <w:rsid w:val="007706BE"/>
    <w:rsid w:val="00771351"/>
    <w:rsid w:val="007742B7"/>
    <w:rsid w:val="00774DBC"/>
    <w:rsid w:val="00777E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697"/>
    <w:rsid w:val="007A4D2D"/>
    <w:rsid w:val="007A5A0C"/>
    <w:rsid w:val="007A6B8F"/>
    <w:rsid w:val="007B003E"/>
    <w:rsid w:val="007B2D3E"/>
    <w:rsid w:val="007B2E2F"/>
    <w:rsid w:val="007B372D"/>
    <w:rsid w:val="007B4086"/>
    <w:rsid w:val="007B4602"/>
    <w:rsid w:val="007B495D"/>
    <w:rsid w:val="007B4A8F"/>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4203"/>
    <w:rsid w:val="007E4EEB"/>
    <w:rsid w:val="007E4EFD"/>
    <w:rsid w:val="007E51D6"/>
    <w:rsid w:val="007E5A99"/>
    <w:rsid w:val="007E6A61"/>
    <w:rsid w:val="007E7DC1"/>
    <w:rsid w:val="007F0664"/>
    <w:rsid w:val="007F174A"/>
    <w:rsid w:val="007F3DB0"/>
    <w:rsid w:val="007F4D3D"/>
    <w:rsid w:val="007F66B9"/>
    <w:rsid w:val="00801C80"/>
    <w:rsid w:val="00801CE4"/>
    <w:rsid w:val="00803284"/>
    <w:rsid w:val="008037AE"/>
    <w:rsid w:val="008045FB"/>
    <w:rsid w:val="008048D1"/>
    <w:rsid w:val="00804A9E"/>
    <w:rsid w:val="00805091"/>
    <w:rsid w:val="00805F17"/>
    <w:rsid w:val="00806642"/>
    <w:rsid w:val="00811779"/>
    <w:rsid w:val="00811E78"/>
    <w:rsid w:val="00811F87"/>
    <w:rsid w:val="00812F97"/>
    <w:rsid w:val="00812FA4"/>
    <w:rsid w:val="00813FDC"/>
    <w:rsid w:val="008149F6"/>
    <w:rsid w:val="008151CA"/>
    <w:rsid w:val="008162DD"/>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5A1"/>
    <w:rsid w:val="00850876"/>
    <w:rsid w:val="008508A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0303"/>
    <w:rsid w:val="00890FA7"/>
    <w:rsid w:val="00891A91"/>
    <w:rsid w:val="00891C1E"/>
    <w:rsid w:val="00891CCA"/>
    <w:rsid w:val="00892191"/>
    <w:rsid w:val="00895EED"/>
    <w:rsid w:val="00896B16"/>
    <w:rsid w:val="0089774F"/>
    <w:rsid w:val="00897D75"/>
    <w:rsid w:val="008A0D76"/>
    <w:rsid w:val="008A115B"/>
    <w:rsid w:val="008A14AF"/>
    <w:rsid w:val="008A1D50"/>
    <w:rsid w:val="008A202A"/>
    <w:rsid w:val="008A23F4"/>
    <w:rsid w:val="008A2988"/>
    <w:rsid w:val="008A58C7"/>
    <w:rsid w:val="008A5C73"/>
    <w:rsid w:val="008A64BE"/>
    <w:rsid w:val="008A736E"/>
    <w:rsid w:val="008A7EBB"/>
    <w:rsid w:val="008B1FD5"/>
    <w:rsid w:val="008B4363"/>
    <w:rsid w:val="008B4FBD"/>
    <w:rsid w:val="008B5203"/>
    <w:rsid w:val="008B5FA5"/>
    <w:rsid w:val="008B6029"/>
    <w:rsid w:val="008B65BB"/>
    <w:rsid w:val="008B69B1"/>
    <w:rsid w:val="008B6DB4"/>
    <w:rsid w:val="008B7004"/>
    <w:rsid w:val="008B7D9C"/>
    <w:rsid w:val="008C1260"/>
    <w:rsid w:val="008C127F"/>
    <w:rsid w:val="008C201E"/>
    <w:rsid w:val="008C21CF"/>
    <w:rsid w:val="008C4E2E"/>
    <w:rsid w:val="008C6568"/>
    <w:rsid w:val="008C65B6"/>
    <w:rsid w:val="008C65F4"/>
    <w:rsid w:val="008C6D6A"/>
    <w:rsid w:val="008D0A3A"/>
    <w:rsid w:val="008D0E90"/>
    <w:rsid w:val="008D1D7D"/>
    <w:rsid w:val="008D2147"/>
    <w:rsid w:val="008D2233"/>
    <w:rsid w:val="008D2B6F"/>
    <w:rsid w:val="008D2DE8"/>
    <w:rsid w:val="008D6A40"/>
    <w:rsid w:val="008D7F84"/>
    <w:rsid w:val="008E04C7"/>
    <w:rsid w:val="008E1326"/>
    <w:rsid w:val="008E2410"/>
    <w:rsid w:val="008E36AA"/>
    <w:rsid w:val="008E501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370"/>
    <w:rsid w:val="00901F83"/>
    <w:rsid w:val="00902F35"/>
    <w:rsid w:val="00903DD6"/>
    <w:rsid w:val="00904D37"/>
    <w:rsid w:val="00907400"/>
    <w:rsid w:val="009076D4"/>
    <w:rsid w:val="00910808"/>
    <w:rsid w:val="00910827"/>
    <w:rsid w:val="00911A6A"/>
    <w:rsid w:val="00911FFB"/>
    <w:rsid w:val="009135F5"/>
    <w:rsid w:val="00913DE7"/>
    <w:rsid w:val="0091448F"/>
    <w:rsid w:val="00914A4C"/>
    <w:rsid w:val="009175F7"/>
    <w:rsid w:val="00920172"/>
    <w:rsid w:val="009205CA"/>
    <w:rsid w:val="00920BDB"/>
    <w:rsid w:val="00921547"/>
    <w:rsid w:val="0092165D"/>
    <w:rsid w:val="009220A1"/>
    <w:rsid w:val="009235A1"/>
    <w:rsid w:val="00923BE8"/>
    <w:rsid w:val="009244D3"/>
    <w:rsid w:val="00926866"/>
    <w:rsid w:val="009309A0"/>
    <w:rsid w:val="00930A92"/>
    <w:rsid w:val="00931A94"/>
    <w:rsid w:val="00934474"/>
    <w:rsid w:val="0093545B"/>
    <w:rsid w:val="009357A8"/>
    <w:rsid w:val="0093600E"/>
    <w:rsid w:val="009369F8"/>
    <w:rsid w:val="0093768F"/>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98F"/>
    <w:rsid w:val="00955B2D"/>
    <w:rsid w:val="00956311"/>
    <w:rsid w:val="009613E2"/>
    <w:rsid w:val="00964788"/>
    <w:rsid w:val="009648AE"/>
    <w:rsid w:val="00964A1F"/>
    <w:rsid w:val="00964E5B"/>
    <w:rsid w:val="009652C4"/>
    <w:rsid w:val="00965385"/>
    <w:rsid w:val="009653CD"/>
    <w:rsid w:val="009656FF"/>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3C1"/>
    <w:rsid w:val="00987631"/>
    <w:rsid w:val="00987AC6"/>
    <w:rsid w:val="009901CA"/>
    <w:rsid w:val="0099048F"/>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007"/>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FC0"/>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261"/>
    <w:rsid w:val="009F4ED6"/>
    <w:rsid w:val="009F5A16"/>
    <w:rsid w:val="009F66C9"/>
    <w:rsid w:val="009F6CAA"/>
    <w:rsid w:val="00A013C6"/>
    <w:rsid w:val="00A01CCC"/>
    <w:rsid w:val="00A0223F"/>
    <w:rsid w:val="00A02F21"/>
    <w:rsid w:val="00A03EC9"/>
    <w:rsid w:val="00A06336"/>
    <w:rsid w:val="00A06EF8"/>
    <w:rsid w:val="00A07503"/>
    <w:rsid w:val="00A104C0"/>
    <w:rsid w:val="00A111A0"/>
    <w:rsid w:val="00A12FBB"/>
    <w:rsid w:val="00A134A6"/>
    <w:rsid w:val="00A138C2"/>
    <w:rsid w:val="00A14EEF"/>
    <w:rsid w:val="00A15C48"/>
    <w:rsid w:val="00A16E26"/>
    <w:rsid w:val="00A20853"/>
    <w:rsid w:val="00A20A4C"/>
    <w:rsid w:val="00A20DD7"/>
    <w:rsid w:val="00A20E36"/>
    <w:rsid w:val="00A21EBA"/>
    <w:rsid w:val="00A21F91"/>
    <w:rsid w:val="00A2200A"/>
    <w:rsid w:val="00A228C3"/>
    <w:rsid w:val="00A22CCC"/>
    <w:rsid w:val="00A22D17"/>
    <w:rsid w:val="00A247B3"/>
    <w:rsid w:val="00A24A10"/>
    <w:rsid w:val="00A31242"/>
    <w:rsid w:val="00A316C7"/>
    <w:rsid w:val="00A31C7C"/>
    <w:rsid w:val="00A3222A"/>
    <w:rsid w:val="00A3348F"/>
    <w:rsid w:val="00A33FF3"/>
    <w:rsid w:val="00A34403"/>
    <w:rsid w:val="00A34673"/>
    <w:rsid w:val="00A348BC"/>
    <w:rsid w:val="00A34E2F"/>
    <w:rsid w:val="00A371F7"/>
    <w:rsid w:val="00A37C90"/>
    <w:rsid w:val="00A403BC"/>
    <w:rsid w:val="00A417CF"/>
    <w:rsid w:val="00A42504"/>
    <w:rsid w:val="00A42ED0"/>
    <w:rsid w:val="00A43067"/>
    <w:rsid w:val="00A442E3"/>
    <w:rsid w:val="00A443CC"/>
    <w:rsid w:val="00A44548"/>
    <w:rsid w:val="00A4545F"/>
    <w:rsid w:val="00A473BE"/>
    <w:rsid w:val="00A474D0"/>
    <w:rsid w:val="00A478B7"/>
    <w:rsid w:val="00A47E23"/>
    <w:rsid w:val="00A51005"/>
    <w:rsid w:val="00A51C47"/>
    <w:rsid w:val="00A52641"/>
    <w:rsid w:val="00A53686"/>
    <w:rsid w:val="00A53A20"/>
    <w:rsid w:val="00A5482F"/>
    <w:rsid w:val="00A55DBE"/>
    <w:rsid w:val="00A5699A"/>
    <w:rsid w:val="00A574EF"/>
    <w:rsid w:val="00A62954"/>
    <w:rsid w:val="00A63152"/>
    <w:rsid w:val="00A642D3"/>
    <w:rsid w:val="00A64425"/>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1E70"/>
    <w:rsid w:val="00A82AC4"/>
    <w:rsid w:val="00A82B56"/>
    <w:rsid w:val="00A8313D"/>
    <w:rsid w:val="00A846FF"/>
    <w:rsid w:val="00A8506D"/>
    <w:rsid w:val="00A8524C"/>
    <w:rsid w:val="00A85391"/>
    <w:rsid w:val="00A85C67"/>
    <w:rsid w:val="00A8659D"/>
    <w:rsid w:val="00A9008D"/>
    <w:rsid w:val="00A906C4"/>
    <w:rsid w:val="00A908CB"/>
    <w:rsid w:val="00A909B3"/>
    <w:rsid w:val="00A923B8"/>
    <w:rsid w:val="00A92AC0"/>
    <w:rsid w:val="00A93740"/>
    <w:rsid w:val="00A93908"/>
    <w:rsid w:val="00A93AC0"/>
    <w:rsid w:val="00A95464"/>
    <w:rsid w:val="00AA063E"/>
    <w:rsid w:val="00AA06CD"/>
    <w:rsid w:val="00AA09DA"/>
    <w:rsid w:val="00AA35C5"/>
    <w:rsid w:val="00AA381F"/>
    <w:rsid w:val="00AA403C"/>
    <w:rsid w:val="00AA68A1"/>
    <w:rsid w:val="00AA6BF5"/>
    <w:rsid w:val="00AB1632"/>
    <w:rsid w:val="00AB1A29"/>
    <w:rsid w:val="00AB5736"/>
    <w:rsid w:val="00AB62CD"/>
    <w:rsid w:val="00AB68B1"/>
    <w:rsid w:val="00AB6A7B"/>
    <w:rsid w:val="00AB6DE4"/>
    <w:rsid w:val="00AB6F87"/>
    <w:rsid w:val="00AC0757"/>
    <w:rsid w:val="00AC0B63"/>
    <w:rsid w:val="00AC13BD"/>
    <w:rsid w:val="00AC230B"/>
    <w:rsid w:val="00AC2669"/>
    <w:rsid w:val="00AC272D"/>
    <w:rsid w:val="00AC37C8"/>
    <w:rsid w:val="00AC43AD"/>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8DF"/>
    <w:rsid w:val="00B06E16"/>
    <w:rsid w:val="00B06EE1"/>
    <w:rsid w:val="00B07C2E"/>
    <w:rsid w:val="00B11056"/>
    <w:rsid w:val="00B1156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075"/>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2491"/>
    <w:rsid w:val="00B93631"/>
    <w:rsid w:val="00B93845"/>
    <w:rsid w:val="00B9399E"/>
    <w:rsid w:val="00B94436"/>
    <w:rsid w:val="00B94FCA"/>
    <w:rsid w:val="00B96ADB"/>
    <w:rsid w:val="00B975D9"/>
    <w:rsid w:val="00BA0450"/>
    <w:rsid w:val="00BA045A"/>
    <w:rsid w:val="00BA3B10"/>
    <w:rsid w:val="00BA413C"/>
    <w:rsid w:val="00BA5A5C"/>
    <w:rsid w:val="00BA5AB7"/>
    <w:rsid w:val="00BA5E4E"/>
    <w:rsid w:val="00BA6FF1"/>
    <w:rsid w:val="00BB0B40"/>
    <w:rsid w:val="00BB27C2"/>
    <w:rsid w:val="00BB287E"/>
    <w:rsid w:val="00BB3EA1"/>
    <w:rsid w:val="00BB42EE"/>
    <w:rsid w:val="00BB6FB0"/>
    <w:rsid w:val="00BC1318"/>
    <w:rsid w:val="00BC2715"/>
    <w:rsid w:val="00BC27C8"/>
    <w:rsid w:val="00BC29DD"/>
    <w:rsid w:val="00BC49EE"/>
    <w:rsid w:val="00BC4B72"/>
    <w:rsid w:val="00BC505C"/>
    <w:rsid w:val="00BC5FA1"/>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3D29"/>
    <w:rsid w:val="00BF4ADB"/>
    <w:rsid w:val="00BF520A"/>
    <w:rsid w:val="00BF53A3"/>
    <w:rsid w:val="00BF5F80"/>
    <w:rsid w:val="00BF702F"/>
    <w:rsid w:val="00BF7635"/>
    <w:rsid w:val="00BF766A"/>
    <w:rsid w:val="00BF7A5A"/>
    <w:rsid w:val="00C00601"/>
    <w:rsid w:val="00C00D5A"/>
    <w:rsid w:val="00C02144"/>
    <w:rsid w:val="00C02C43"/>
    <w:rsid w:val="00C02C75"/>
    <w:rsid w:val="00C033FC"/>
    <w:rsid w:val="00C03B48"/>
    <w:rsid w:val="00C049A1"/>
    <w:rsid w:val="00C04ED0"/>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202"/>
    <w:rsid w:val="00C219CA"/>
    <w:rsid w:val="00C21F52"/>
    <w:rsid w:val="00C229FA"/>
    <w:rsid w:val="00C22E0F"/>
    <w:rsid w:val="00C244DC"/>
    <w:rsid w:val="00C25472"/>
    <w:rsid w:val="00C25CB5"/>
    <w:rsid w:val="00C26719"/>
    <w:rsid w:val="00C31911"/>
    <w:rsid w:val="00C32775"/>
    <w:rsid w:val="00C339E1"/>
    <w:rsid w:val="00C33BAA"/>
    <w:rsid w:val="00C35B29"/>
    <w:rsid w:val="00C36255"/>
    <w:rsid w:val="00C36FD6"/>
    <w:rsid w:val="00C411E4"/>
    <w:rsid w:val="00C412D6"/>
    <w:rsid w:val="00C41484"/>
    <w:rsid w:val="00C428BE"/>
    <w:rsid w:val="00C431AC"/>
    <w:rsid w:val="00C45879"/>
    <w:rsid w:val="00C46734"/>
    <w:rsid w:val="00C467E6"/>
    <w:rsid w:val="00C46EC5"/>
    <w:rsid w:val="00C50E3F"/>
    <w:rsid w:val="00C519D4"/>
    <w:rsid w:val="00C529E4"/>
    <w:rsid w:val="00C52A3C"/>
    <w:rsid w:val="00C5340E"/>
    <w:rsid w:val="00C538E0"/>
    <w:rsid w:val="00C53C93"/>
    <w:rsid w:val="00C53EC6"/>
    <w:rsid w:val="00C56978"/>
    <w:rsid w:val="00C57AC1"/>
    <w:rsid w:val="00C57DFD"/>
    <w:rsid w:val="00C6017B"/>
    <w:rsid w:val="00C604DC"/>
    <w:rsid w:val="00C60C4F"/>
    <w:rsid w:val="00C60E6D"/>
    <w:rsid w:val="00C6130D"/>
    <w:rsid w:val="00C62B00"/>
    <w:rsid w:val="00C63783"/>
    <w:rsid w:val="00C65B49"/>
    <w:rsid w:val="00C661EE"/>
    <w:rsid w:val="00C67E1C"/>
    <w:rsid w:val="00C73794"/>
    <w:rsid w:val="00C73997"/>
    <w:rsid w:val="00C74A32"/>
    <w:rsid w:val="00C754D0"/>
    <w:rsid w:val="00C75D4B"/>
    <w:rsid w:val="00C75E83"/>
    <w:rsid w:val="00C75EB0"/>
    <w:rsid w:val="00C764EC"/>
    <w:rsid w:val="00C76DD0"/>
    <w:rsid w:val="00C80221"/>
    <w:rsid w:val="00C80612"/>
    <w:rsid w:val="00C80756"/>
    <w:rsid w:val="00C85082"/>
    <w:rsid w:val="00C86884"/>
    <w:rsid w:val="00C86F38"/>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4EEB"/>
    <w:rsid w:val="00CA6A35"/>
    <w:rsid w:val="00CA6BB0"/>
    <w:rsid w:val="00CB0B7B"/>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00A"/>
    <w:rsid w:val="00CE06F9"/>
    <w:rsid w:val="00CE11C9"/>
    <w:rsid w:val="00CE18F0"/>
    <w:rsid w:val="00CE2525"/>
    <w:rsid w:val="00CE25F1"/>
    <w:rsid w:val="00CE2778"/>
    <w:rsid w:val="00CE37BB"/>
    <w:rsid w:val="00CE3C25"/>
    <w:rsid w:val="00CE4C16"/>
    <w:rsid w:val="00CE5D5A"/>
    <w:rsid w:val="00CE69C1"/>
    <w:rsid w:val="00CE736D"/>
    <w:rsid w:val="00CF1F82"/>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3F5B"/>
    <w:rsid w:val="00D1428B"/>
    <w:rsid w:val="00D14A49"/>
    <w:rsid w:val="00D14B72"/>
    <w:rsid w:val="00D160AA"/>
    <w:rsid w:val="00D202A1"/>
    <w:rsid w:val="00D20EA1"/>
    <w:rsid w:val="00D21C61"/>
    <w:rsid w:val="00D2236D"/>
    <w:rsid w:val="00D22439"/>
    <w:rsid w:val="00D245A7"/>
    <w:rsid w:val="00D3067D"/>
    <w:rsid w:val="00D3114C"/>
    <w:rsid w:val="00D319DD"/>
    <w:rsid w:val="00D33389"/>
    <w:rsid w:val="00D35265"/>
    <w:rsid w:val="00D374E7"/>
    <w:rsid w:val="00D4141D"/>
    <w:rsid w:val="00D41914"/>
    <w:rsid w:val="00D42412"/>
    <w:rsid w:val="00D42C86"/>
    <w:rsid w:val="00D42F0B"/>
    <w:rsid w:val="00D42FAF"/>
    <w:rsid w:val="00D44046"/>
    <w:rsid w:val="00D46A1C"/>
    <w:rsid w:val="00D52AB1"/>
    <w:rsid w:val="00D5354D"/>
    <w:rsid w:val="00D5515E"/>
    <w:rsid w:val="00D568D6"/>
    <w:rsid w:val="00D57CE0"/>
    <w:rsid w:val="00D60F88"/>
    <w:rsid w:val="00D61407"/>
    <w:rsid w:val="00D61680"/>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2E67"/>
    <w:rsid w:val="00D76C57"/>
    <w:rsid w:val="00D76ECA"/>
    <w:rsid w:val="00D81B30"/>
    <w:rsid w:val="00D81C42"/>
    <w:rsid w:val="00D81CB9"/>
    <w:rsid w:val="00D821A3"/>
    <w:rsid w:val="00D8519B"/>
    <w:rsid w:val="00D86054"/>
    <w:rsid w:val="00D860E1"/>
    <w:rsid w:val="00D86300"/>
    <w:rsid w:val="00D86504"/>
    <w:rsid w:val="00D86F81"/>
    <w:rsid w:val="00D8712F"/>
    <w:rsid w:val="00D87734"/>
    <w:rsid w:val="00D87EFA"/>
    <w:rsid w:val="00D90546"/>
    <w:rsid w:val="00D905C4"/>
    <w:rsid w:val="00D914F4"/>
    <w:rsid w:val="00D935C4"/>
    <w:rsid w:val="00D936DC"/>
    <w:rsid w:val="00D949E3"/>
    <w:rsid w:val="00DA07F7"/>
    <w:rsid w:val="00DA102E"/>
    <w:rsid w:val="00DA1A9E"/>
    <w:rsid w:val="00DA1B76"/>
    <w:rsid w:val="00DA3029"/>
    <w:rsid w:val="00DA3E03"/>
    <w:rsid w:val="00DA5698"/>
    <w:rsid w:val="00DA64E0"/>
    <w:rsid w:val="00DA7E70"/>
    <w:rsid w:val="00DB01FF"/>
    <w:rsid w:val="00DB07BC"/>
    <w:rsid w:val="00DB196C"/>
    <w:rsid w:val="00DB19A3"/>
    <w:rsid w:val="00DB27AE"/>
    <w:rsid w:val="00DB29B5"/>
    <w:rsid w:val="00DB2EDF"/>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3FA"/>
    <w:rsid w:val="00DF0B36"/>
    <w:rsid w:val="00DF0E2C"/>
    <w:rsid w:val="00DF1ECB"/>
    <w:rsid w:val="00DF1F03"/>
    <w:rsid w:val="00DF28FE"/>
    <w:rsid w:val="00DF3D54"/>
    <w:rsid w:val="00DF3F8F"/>
    <w:rsid w:val="00DF4261"/>
    <w:rsid w:val="00DF42CB"/>
    <w:rsid w:val="00DF5E70"/>
    <w:rsid w:val="00DF789D"/>
    <w:rsid w:val="00E0012E"/>
    <w:rsid w:val="00E00A67"/>
    <w:rsid w:val="00E00DC3"/>
    <w:rsid w:val="00E00FB9"/>
    <w:rsid w:val="00E01856"/>
    <w:rsid w:val="00E01E29"/>
    <w:rsid w:val="00E03CC7"/>
    <w:rsid w:val="00E04640"/>
    <w:rsid w:val="00E04E4D"/>
    <w:rsid w:val="00E0598A"/>
    <w:rsid w:val="00E05E09"/>
    <w:rsid w:val="00E065F4"/>
    <w:rsid w:val="00E07D2A"/>
    <w:rsid w:val="00E130E3"/>
    <w:rsid w:val="00E14659"/>
    <w:rsid w:val="00E15E6F"/>
    <w:rsid w:val="00E2007B"/>
    <w:rsid w:val="00E204A0"/>
    <w:rsid w:val="00E20550"/>
    <w:rsid w:val="00E21C34"/>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64F"/>
    <w:rsid w:val="00E44732"/>
    <w:rsid w:val="00E44BB1"/>
    <w:rsid w:val="00E44BE2"/>
    <w:rsid w:val="00E44EB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56E3C"/>
    <w:rsid w:val="00E61A45"/>
    <w:rsid w:val="00E6298A"/>
    <w:rsid w:val="00E6349E"/>
    <w:rsid w:val="00E640E1"/>
    <w:rsid w:val="00E65A48"/>
    <w:rsid w:val="00E66F59"/>
    <w:rsid w:val="00E67204"/>
    <w:rsid w:val="00E7019F"/>
    <w:rsid w:val="00E70CF4"/>
    <w:rsid w:val="00E72C6A"/>
    <w:rsid w:val="00E731A1"/>
    <w:rsid w:val="00E75DF0"/>
    <w:rsid w:val="00E7632B"/>
    <w:rsid w:val="00E770AB"/>
    <w:rsid w:val="00E774C0"/>
    <w:rsid w:val="00E801DE"/>
    <w:rsid w:val="00E81367"/>
    <w:rsid w:val="00E8230E"/>
    <w:rsid w:val="00E82DF1"/>
    <w:rsid w:val="00E831C3"/>
    <w:rsid w:val="00E85104"/>
    <w:rsid w:val="00E85487"/>
    <w:rsid w:val="00E85FEA"/>
    <w:rsid w:val="00E90C95"/>
    <w:rsid w:val="00E91257"/>
    <w:rsid w:val="00E93213"/>
    <w:rsid w:val="00E95C22"/>
    <w:rsid w:val="00E95DF3"/>
    <w:rsid w:val="00E97161"/>
    <w:rsid w:val="00E974F2"/>
    <w:rsid w:val="00E97A2C"/>
    <w:rsid w:val="00EA0469"/>
    <w:rsid w:val="00EA0560"/>
    <w:rsid w:val="00EA057F"/>
    <w:rsid w:val="00EA2F59"/>
    <w:rsid w:val="00EA4D6B"/>
    <w:rsid w:val="00EA506D"/>
    <w:rsid w:val="00EA5926"/>
    <w:rsid w:val="00EA5EAB"/>
    <w:rsid w:val="00EA6484"/>
    <w:rsid w:val="00EB05A8"/>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D79"/>
    <w:rsid w:val="00EC67A1"/>
    <w:rsid w:val="00EC6C1E"/>
    <w:rsid w:val="00EC6FDB"/>
    <w:rsid w:val="00EC7687"/>
    <w:rsid w:val="00ED0661"/>
    <w:rsid w:val="00ED0668"/>
    <w:rsid w:val="00ED3647"/>
    <w:rsid w:val="00ED39EF"/>
    <w:rsid w:val="00ED3C0A"/>
    <w:rsid w:val="00ED53E3"/>
    <w:rsid w:val="00ED5424"/>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7FC"/>
    <w:rsid w:val="00EF7DD4"/>
    <w:rsid w:val="00F00080"/>
    <w:rsid w:val="00F00B3C"/>
    <w:rsid w:val="00F0112B"/>
    <w:rsid w:val="00F011BC"/>
    <w:rsid w:val="00F023E1"/>
    <w:rsid w:val="00F1450E"/>
    <w:rsid w:val="00F158A3"/>
    <w:rsid w:val="00F165ED"/>
    <w:rsid w:val="00F16770"/>
    <w:rsid w:val="00F16DCF"/>
    <w:rsid w:val="00F17EBF"/>
    <w:rsid w:val="00F2017D"/>
    <w:rsid w:val="00F2052C"/>
    <w:rsid w:val="00F21839"/>
    <w:rsid w:val="00F21A34"/>
    <w:rsid w:val="00F226AB"/>
    <w:rsid w:val="00F23F8A"/>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5444"/>
    <w:rsid w:val="00F5666F"/>
    <w:rsid w:val="00F576DA"/>
    <w:rsid w:val="00F5775A"/>
    <w:rsid w:val="00F578F4"/>
    <w:rsid w:val="00F60279"/>
    <w:rsid w:val="00F6068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42FE"/>
    <w:rsid w:val="00F7567D"/>
    <w:rsid w:val="00F756D9"/>
    <w:rsid w:val="00F77176"/>
    <w:rsid w:val="00F77AE4"/>
    <w:rsid w:val="00F77ECA"/>
    <w:rsid w:val="00F8059C"/>
    <w:rsid w:val="00F8074B"/>
    <w:rsid w:val="00F81D3D"/>
    <w:rsid w:val="00F82E88"/>
    <w:rsid w:val="00F83AC8"/>
    <w:rsid w:val="00F8416F"/>
    <w:rsid w:val="00F84A8F"/>
    <w:rsid w:val="00F85A34"/>
    <w:rsid w:val="00F91E4E"/>
    <w:rsid w:val="00F931BA"/>
    <w:rsid w:val="00F94B64"/>
    <w:rsid w:val="00F95D6C"/>
    <w:rsid w:val="00F963B0"/>
    <w:rsid w:val="00F9796B"/>
    <w:rsid w:val="00F97A80"/>
    <w:rsid w:val="00FA0252"/>
    <w:rsid w:val="00FA08C4"/>
    <w:rsid w:val="00FA0E61"/>
    <w:rsid w:val="00FA1DB9"/>
    <w:rsid w:val="00FA2927"/>
    <w:rsid w:val="00FA2E02"/>
    <w:rsid w:val="00FA3BF8"/>
    <w:rsid w:val="00FA6002"/>
    <w:rsid w:val="00FA6341"/>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6C"/>
    <w:rsid w:val="00FC348A"/>
    <w:rsid w:val="00FC3FF3"/>
    <w:rsid w:val="00FC594B"/>
    <w:rsid w:val="00FC61B0"/>
    <w:rsid w:val="00FD0793"/>
    <w:rsid w:val="00FD0E4B"/>
    <w:rsid w:val="00FD0E80"/>
    <w:rsid w:val="00FD1E41"/>
    <w:rsid w:val="00FD273E"/>
    <w:rsid w:val="00FD39AE"/>
    <w:rsid w:val="00FD3C15"/>
    <w:rsid w:val="00FD4F98"/>
    <w:rsid w:val="00FD5069"/>
    <w:rsid w:val="00FD50AF"/>
    <w:rsid w:val="00FD53C6"/>
    <w:rsid w:val="00FD71B6"/>
    <w:rsid w:val="00FD785F"/>
    <w:rsid w:val="00FE1399"/>
    <w:rsid w:val="00FE3B17"/>
    <w:rsid w:val="00FE458C"/>
    <w:rsid w:val="00FE5BBB"/>
    <w:rsid w:val="00FE7CBA"/>
    <w:rsid w:val="00FE7EF9"/>
    <w:rsid w:val="00FE7F2A"/>
    <w:rsid w:val="00FF0185"/>
    <w:rsid w:val="00FF01E1"/>
    <w:rsid w:val="00FF05F8"/>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0522502"/>
  <w15:docId w15:val="{04D0728A-0726-49FC-AA34-4F0B05828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661643">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14090147">
      <w:bodyDiv w:val="1"/>
      <w:marLeft w:val="0"/>
      <w:marRight w:val="0"/>
      <w:marTop w:val="0"/>
      <w:marBottom w:val="0"/>
      <w:divBdr>
        <w:top w:val="none" w:sz="0" w:space="0" w:color="auto"/>
        <w:left w:val="none" w:sz="0" w:space="0" w:color="auto"/>
        <w:bottom w:val="none" w:sz="0" w:space="0" w:color="auto"/>
        <w:right w:val="none" w:sz="0" w:space="0" w:color="auto"/>
      </w:divBdr>
    </w:div>
    <w:div w:id="1467309760">
      <w:bodyDiv w:val="1"/>
      <w:marLeft w:val="0"/>
      <w:marRight w:val="0"/>
      <w:marTop w:val="0"/>
      <w:marBottom w:val="0"/>
      <w:divBdr>
        <w:top w:val="none" w:sz="0" w:space="0" w:color="auto"/>
        <w:left w:val="none" w:sz="0" w:space="0" w:color="auto"/>
        <w:bottom w:val="none" w:sz="0" w:space="0" w:color="auto"/>
        <w:right w:val="none" w:sz="0" w:space="0" w:color="auto"/>
      </w:divBdr>
    </w:div>
    <w:div w:id="1512404284">
      <w:bodyDiv w:val="1"/>
      <w:marLeft w:val="0"/>
      <w:marRight w:val="0"/>
      <w:marTop w:val="0"/>
      <w:marBottom w:val="0"/>
      <w:divBdr>
        <w:top w:val="none" w:sz="0" w:space="0" w:color="auto"/>
        <w:left w:val="none" w:sz="0" w:space="0" w:color="auto"/>
        <w:bottom w:val="none" w:sz="0" w:space="0" w:color="auto"/>
        <w:right w:val="none" w:sz="0" w:space="0" w:color="auto"/>
      </w:divBdr>
    </w:div>
    <w:div w:id="1840383023">
      <w:bodyDiv w:val="1"/>
      <w:marLeft w:val="0"/>
      <w:marRight w:val="0"/>
      <w:marTop w:val="0"/>
      <w:marBottom w:val="0"/>
      <w:divBdr>
        <w:top w:val="none" w:sz="0" w:space="0" w:color="auto"/>
        <w:left w:val="none" w:sz="0" w:space="0" w:color="auto"/>
        <w:bottom w:val="none" w:sz="0" w:space="0" w:color="auto"/>
        <w:right w:val="none" w:sz="0" w:space="0" w:color="auto"/>
      </w:divBdr>
    </w:div>
    <w:div w:id="186065790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26DAD"/>
    <w:rsid w:val="0002766B"/>
    <w:rsid w:val="00035FD2"/>
    <w:rsid w:val="00037927"/>
    <w:rsid w:val="000476F5"/>
    <w:rsid w:val="000642B2"/>
    <w:rsid w:val="00073253"/>
    <w:rsid w:val="00092C4D"/>
    <w:rsid w:val="00093F96"/>
    <w:rsid w:val="000A1772"/>
    <w:rsid w:val="000A3410"/>
    <w:rsid w:val="000B4E1F"/>
    <w:rsid w:val="000B5F48"/>
    <w:rsid w:val="000C5ABB"/>
    <w:rsid w:val="000F5FB0"/>
    <w:rsid w:val="00102ED4"/>
    <w:rsid w:val="00112677"/>
    <w:rsid w:val="00127AE7"/>
    <w:rsid w:val="00166117"/>
    <w:rsid w:val="00195F58"/>
    <w:rsid w:val="001E38B9"/>
    <w:rsid w:val="001F4D89"/>
    <w:rsid w:val="001F6AB2"/>
    <w:rsid w:val="00200E7D"/>
    <w:rsid w:val="00203305"/>
    <w:rsid w:val="002036D5"/>
    <w:rsid w:val="002036E3"/>
    <w:rsid w:val="00233C98"/>
    <w:rsid w:val="00244653"/>
    <w:rsid w:val="00253744"/>
    <w:rsid w:val="002623F2"/>
    <w:rsid w:val="00263FCB"/>
    <w:rsid w:val="0027219B"/>
    <w:rsid w:val="0027490D"/>
    <w:rsid w:val="002A5475"/>
    <w:rsid w:val="002B167E"/>
    <w:rsid w:val="002D0025"/>
    <w:rsid w:val="002D09AF"/>
    <w:rsid w:val="002D5E73"/>
    <w:rsid w:val="002D6994"/>
    <w:rsid w:val="002D7537"/>
    <w:rsid w:val="002E672A"/>
    <w:rsid w:val="002F6FB8"/>
    <w:rsid w:val="00305222"/>
    <w:rsid w:val="00316B3A"/>
    <w:rsid w:val="00326EE7"/>
    <w:rsid w:val="00334924"/>
    <w:rsid w:val="00337C7B"/>
    <w:rsid w:val="00341F66"/>
    <w:rsid w:val="00380912"/>
    <w:rsid w:val="0038585E"/>
    <w:rsid w:val="0038682C"/>
    <w:rsid w:val="00393B22"/>
    <w:rsid w:val="003A31D8"/>
    <w:rsid w:val="003B4965"/>
    <w:rsid w:val="003C4DB9"/>
    <w:rsid w:val="003D3C04"/>
    <w:rsid w:val="003F09C6"/>
    <w:rsid w:val="003F28CC"/>
    <w:rsid w:val="00404835"/>
    <w:rsid w:val="00411C41"/>
    <w:rsid w:val="004145C9"/>
    <w:rsid w:val="004529D4"/>
    <w:rsid w:val="0046204C"/>
    <w:rsid w:val="00470AD9"/>
    <w:rsid w:val="004755AE"/>
    <w:rsid w:val="00486F64"/>
    <w:rsid w:val="00496BD7"/>
    <w:rsid w:val="004A0B89"/>
    <w:rsid w:val="004B30AB"/>
    <w:rsid w:val="004D7BE5"/>
    <w:rsid w:val="00504382"/>
    <w:rsid w:val="00504B11"/>
    <w:rsid w:val="00514D03"/>
    <w:rsid w:val="00514DFC"/>
    <w:rsid w:val="00531A60"/>
    <w:rsid w:val="00556F7B"/>
    <w:rsid w:val="005577DA"/>
    <w:rsid w:val="00572957"/>
    <w:rsid w:val="00584919"/>
    <w:rsid w:val="005932B4"/>
    <w:rsid w:val="005A7CF4"/>
    <w:rsid w:val="005B35FD"/>
    <w:rsid w:val="005B5A3B"/>
    <w:rsid w:val="005B5BB2"/>
    <w:rsid w:val="005C354C"/>
    <w:rsid w:val="005D026C"/>
    <w:rsid w:val="005E4C43"/>
    <w:rsid w:val="00600D1C"/>
    <w:rsid w:val="00605485"/>
    <w:rsid w:val="006337D5"/>
    <w:rsid w:val="006630B0"/>
    <w:rsid w:val="0066696A"/>
    <w:rsid w:val="0067009A"/>
    <w:rsid w:val="0067331D"/>
    <w:rsid w:val="00690FBB"/>
    <w:rsid w:val="006929BB"/>
    <w:rsid w:val="006A12EA"/>
    <w:rsid w:val="006A4C38"/>
    <w:rsid w:val="006A4DB0"/>
    <w:rsid w:val="006A6AFD"/>
    <w:rsid w:val="006E71EF"/>
    <w:rsid w:val="00705B63"/>
    <w:rsid w:val="00717589"/>
    <w:rsid w:val="00723176"/>
    <w:rsid w:val="007705A9"/>
    <w:rsid w:val="00774C40"/>
    <w:rsid w:val="00777EBC"/>
    <w:rsid w:val="0079668A"/>
    <w:rsid w:val="007A5C99"/>
    <w:rsid w:val="007C4A85"/>
    <w:rsid w:val="007E096F"/>
    <w:rsid w:val="007E391E"/>
    <w:rsid w:val="00832C41"/>
    <w:rsid w:val="00843AAE"/>
    <w:rsid w:val="0085262B"/>
    <w:rsid w:val="00866376"/>
    <w:rsid w:val="00876E33"/>
    <w:rsid w:val="008803EB"/>
    <w:rsid w:val="008C6D6A"/>
    <w:rsid w:val="008D127A"/>
    <w:rsid w:val="008E019D"/>
    <w:rsid w:val="008E031B"/>
    <w:rsid w:val="008F769E"/>
    <w:rsid w:val="0091435D"/>
    <w:rsid w:val="0091686E"/>
    <w:rsid w:val="00920F8B"/>
    <w:rsid w:val="00923549"/>
    <w:rsid w:val="009324D2"/>
    <w:rsid w:val="00955CC8"/>
    <w:rsid w:val="009863C1"/>
    <w:rsid w:val="009A758F"/>
    <w:rsid w:val="009B2C80"/>
    <w:rsid w:val="009F4FEB"/>
    <w:rsid w:val="009F5EA3"/>
    <w:rsid w:val="00A04475"/>
    <w:rsid w:val="00A27FD0"/>
    <w:rsid w:val="00A347BC"/>
    <w:rsid w:val="00A35DF1"/>
    <w:rsid w:val="00A72EB3"/>
    <w:rsid w:val="00A75398"/>
    <w:rsid w:val="00AB71B0"/>
    <w:rsid w:val="00AD5090"/>
    <w:rsid w:val="00AF22A1"/>
    <w:rsid w:val="00B14DB9"/>
    <w:rsid w:val="00B372D4"/>
    <w:rsid w:val="00B4616D"/>
    <w:rsid w:val="00B53165"/>
    <w:rsid w:val="00B54C01"/>
    <w:rsid w:val="00B60536"/>
    <w:rsid w:val="00B65075"/>
    <w:rsid w:val="00B83F5D"/>
    <w:rsid w:val="00B864C2"/>
    <w:rsid w:val="00B90592"/>
    <w:rsid w:val="00B95713"/>
    <w:rsid w:val="00BA657E"/>
    <w:rsid w:val="00BB6011"/>
    <w:rsid w:val="00BC6FE2"/>
    <w:rsid w:val="00BD1199"/>
    <w:rsid w:val="00BE2686"/>
    <w:rsid w:val="00C102F1"/>
    <w:rsid w:val="00C4548A"/>
    <w:rsid w:val="00C462DA"/>
    <w:rsid w:val="00C769A6"/>
    <w:rsid w:val="00C80E37"/>
    <w:rsid w:val="00C849CA"/>
    <w:rsid w:val="00C974CE"/>
    <w:rsid w:val="00CB18B3"/>
    <w:rsid w:val="00CD6EC5"/>
    <w:rsid w:val="00CD76B6"/>
    <w:rsid w:val="00CE2B5C"/>
    <w:rsid w:val="00D07871"/>
    <w:rsid w:val="00D34CE5"/>
    <w:rsid w:val="00D405FD"/>
    <w:rsid w:val="00D46FB9"/>
    <w:rsid w:val="00D61170"/>
    <w:rsid w:val="00D84B3B"/>
    <w:rsid w:val="00DA0DD7"/>
    <w:rsid w:val="00DB34D2"/>
    <w:rsid w:val="00DB402B"/>
    <w:rsid w:val="00DB544B"/>
    <w:rsid w:val="00DB73BB"/>
    <w:rsid w:val="00DC2672"/>
    <w:rsid w:val="00DC7A68"/>
    <w:rsid w:val="00DD6B38"/>
    <w:rsid w:val="00DF269A"/>
    <w:rsid w:val="00DF40DA"/>
    <w:rsid w:val="00E130E2"/>
    <w:rsid w:val="00E35FDA"/>
    <w:rsid w:val="00E40AAA"/>
    <w:rsid w:val="00E44BE2"/>
    <w:rsid w:val="00E46B7E"/>
    <w:rsid w:val="00E64E8C"/>
    <w:rsid w:val="00E70F62"/>
    <w:rsid w:val="00E779D6"/>
    <w:rsid w:val="00EB05A8"/>
    <w:rsid w:val="00EB547D"/>
    <w:rsid w:val="00ED2913"/>
    <w:rsid w:val="00ED5DD4"/>
    <w:rsid w:val="00EE39C7"/>
    <w:rsid w:val="00EF5F32"/>
    <w:rsid w:val="00F03012"/>
    <w:rsid w:val="00F44B1A"/>
    <w:rsid w:val="00F56D7A"/>
    <w:rsid w:val="00F7618D"/>
    <w:rsid w:val="00F8384E"/>
    <w:rsid w:val="00FA6341"/>
    <w:rsid w:val="00FD3600"/>
    <w:rsid w:val="00FE7F65"/>
    <w:rsid w:val="00FF0108"/>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 Część1, Część2.docx</dmsv2BaseFileName>
    <dmsv2BaseDisplayName xmlns="http://schemas.microsoft.com/sharepoint/v3">Zał. nr 7 do SWZ - Część1, Część2</dmsv2BaseDisplayName>
    <dmsv2SWPP2ObjectNumber xmlns="http://schemas.microsoft.com/sharepoint/v3" xsi:nil="true"/>
    <dmsv2SWPP2SumMD5 xmlns="http://schemas.microsoft.com/sharepoint/v3">bdabdd44c5308a1ca93e6f140c768121</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20286172</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ZKQJDXMXURTQ-1256211335-12015</_dlc_DocId>
    <_dlc_DocIdUrl xmlns="a19cb1c7-c5c7-46d4-85ae-d83685407bba">
      <Url>https://swpp2.dms.gkpge.pl/sites/31/_layouts/15/DocIdRedir.aspx?ID=ZKQJDXMXURTQ-1256211335-12015</Url>
      <Description>ZKQJDXMXURTQ-1256211335-12015</Description>
    </_dlc_DocIdUrl>
  </documentManagement>
</p:propertie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96838612-85D8-487D-A180-1CC886B913E0}">
  <ds:schemaRefs>
    <ds:schemaRef ds:uri="http://schemas.microsoft.com/sharepoint/events"/>
  </ds:schemaRefs>
</ds:datastoreItem>
</file>

<file path=customXml/itemProps3.xml><?xml version="1.0" encoding="utf-8"?>
<ds:datastoreItem xmlns:ds="http://schemas.openxmlformats.org/officeDocument/2006/customXml" ds:itemID="{477D1DE8-69D9-47D7-8590-2EB7C66E088C}">
  <ds:schemaRefs>
    <ds:schemaRef ds:uri="http://schemas.openxmlformats.org/officeDocument/2006/bibliography"/>
  </ds:schemaRefs>
</ds:datastoreItem>
</file>

<file path=customXml/itemProps4.xml><?xml version="1.0" encoding="utf-8"?>
<ds:datastoreItem xmlns:ds="http://schemas.openxmlformats.org/officeDocument/2006/customXml" ds:itemID="{5B5731DA-BF67-4E39-8634-F1CBBCF7C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239</Words>
  <Characters>1435</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Swatowska Beata [PGE Dystr. O.Zamość]</cp:lastModifiedBy>
  <cp:revision>27</cp:revision>
  <cp:lastPrinted>2021-02-26T13:14:00Z</cp:lastPrinted>
  <dcterms:created xsi:type="dcterms:W3CDTF">2025-06-13T08:46:00Z</dcterms:created>
  <dcterms:modified xsi:type="dcterms:W3CDTF">2026-01-28T11:15:00Z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45f74841-d03d-4a8c-8262-ac39b8cefffc</vt:lpwstr>
  </property>
</Properties>
</file>